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E679D" w14:textId="340796AF" w:rsidR="00D12B3C" w:rsidRPr="000A7DC3" w:rsidRDefault="00D12B3C" w:rsidP="000A7DC3">
      <w:pPr>
        <w:tabs>
          <w:tab w:val="left" w:pos="8775"/>
        </w:tabs>
        <w:jc w:val="right"/>
        <w:rPr>
          <w:rFonts w:ascii="Arial" w:hAnsi="Arial" w:cs="Arial"/>
          <w:b/>
          <w:sz w:val="22"/>
          <w:szCs w:val="22"/>
        </w:rPr>
      </w:pPr>
      <w:r w:rsidRPr="000A7DC3">
        <w:rPr>
          <w:rFonts w:ascii="Arial" w:hAnsi="Arial" w:cs="Arial"/>
          <w:b/>
          <w:sz w:val="22"/>
          <w:szCs w:val="22"/>
        </w:rPr>
        <w:t>WZÓR UMOWY</w:t>
      </w:r>
    </w:p>
    <w:p w14:paraId="4259B82B" w14:textId="77777777" w:rsidR="00B22BD2" w:rsidRPr="000A7DC3" w:rsidRDefault="00B22BD2" w:rsidP="000A62D8">
      <w:pPr>
        <w:tabs>
          <w:tab w:val="left" w:pos="7050"/>
        </w:tabs>
        <w:rPr>
          <w:rFonts w:ascii="Arial" w:hAnsi="Arial" w:cs="Arial"/>
          <w:sz w:val="22"/>
          <w:szCs w:val="22"/>
        </w:rPr>
      </w:pPr>
      <w:r w:rsidRPr="000A7DC3">
        <w:rPr>
          <w:rFonts w:ascii="Arial" w:hAnsi="Arial" w:cs="Arial"/>
          <w:noProof/>
          <w:sz w:val="22"/>
          <w:szCs w:val="22"/>
          <w:lang w:eastAsia="pl-PL"/>
        </w:rPr>
        <w:drawing>
          <wp:anchor distT="0" distB="0" distL="114300" distR="114300" simplePos="0" relativeHeight="251662336" behindDoc="0" locked="0" layoutInCell="1" allowOverlap="1" wp14:anchorId="5EF434B9" wp14:editId="59977732">
            <wp:simplePos x="0" y="0"/>
            <wp:positionH relativeFrom="column">
              <wp:posOffset>90170</wp:posOffset>
            </wp:positionH>
            <wp:positionV relativeFrom="paragraph">
              <wp:posOffset>77470</wp:posOffset>
            </wp:positionV>
            <wp:extent cx="1714500" cy="734695"/>
            <wp:effectExtent l="0" t="0" r="0" b="8255"/>
            <wp:wrapNone/>
            <wp:docPr id="5" name="Obraz 5" descr="http://www.ckps.lasy.gov.pl/image/journal/article?img_id=26327488&amp;t=1426497054371&amp;width=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kps.lasy.gov.pl/image/journal/article?img_id=26327488&amp;t=1426497054371&amp;width=716"/>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714500" cy="734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FB2410" w14:textId="77777777" w:rsidR="00B22BD2" w:rsidRPr="000A7DC3" w:rsidRDefault="00B22BD2">
      <w:pPr>
        <w:jc w:val="right"/>
        <w:rPr>
          <w:rFonts w:ascii="Arial" w:hAnsi="Arial" w:cs="Arial"/>
          <w:sz w:val="22"/>
          <w:szCs w:val="22"/>
        </w:rPr>
      </w:pPr>
      <w:r w:rsidRPr="000A7DC3">
        <w:rPr>
          <w:rFonts w:ascii="Arial" w:hAnsi="Arial" w:cs="Arial"/>
          <w:noProof/>
          <w:sz w:val="22"/>
          <w:szCs w:val="22"/>
          <w:lang w:eastAsia="pl-PL"/>
        </w:rPr>
        <w:drawing>
          <wp:inline distT="0" distB="0" distL="0" distR="0" wp14:anchorId="22C498C6" wp14:editId="6B25B513">
            <wp:extent cx="1928638" cy="62910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 UE EFR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28267" cy="628986"/>
                    </a:xfrm>
                    <a:prstGeom prst="rect">
                      <a:avLst/>
                    </a:prstGeom>
                  </pic:spPr>
                </pic:pic>
              </a:graphicData>
            </a:graphic>
          </wp:inline>
        </w:drawing>
      </w:r>
    </w:p>
    <w:p w14:paraId="6BA33681" w14:textId="77777777" w:rsidR="000E087B" w:rsidRPr="000A62D8" w:rsidRDefault="000E087B" w:rsidP="000A7DC3">
      <w:pPr>
        <w:widowControl/>
        <w:suppressAutoHyphens w:val="0"/>
        <w:spacing w:after="200"/>
        <w:rPr>
          <w:rFonts w:ascii="Arial" w:eastAsiaTheme="minorHAnsi" w:hAnsi="Arial" w:cs="Arial"/>
          <w:kern w:val="0"/>
          <w:sz w:val="22"/>
          <w:szCs w:val="22"/>
        </w:rPr>
      </w:pPr>
    </w:p>
    <w:p w14:paraId="6F6ED1A5" w14:textId="77777777" w:rsidR="0009580E" w:rsidRPr="00F80BA3" w:rsidRDefault="0009580E" w:rsidP="000A7DC3">
      <w:pPr>
        <w:widowControl/>
        <w:suppressAutoHyphens w:val="0"/>
        <w:spacing w:after="200"/>
        <w:rPr>
          <w:rFonts w:ascii="Arial" w:eastAsiaTheme="minorHAnsi" w:hAnsi="Arial" w:cs="Arial"/>
          <w:kern w:val="0"/>
          <w:sz w:val="22"/>
          <w:szCs w:val="22"/>
        </w:rPr>
      </w:pPr>
    </w:p>
    <w:p w14:paraId="096D9E9B" w14:textId="77777777" w:rsidR="00CD346B" w:rsidRPr="00F80BA3" w:rsidRDefault="00CD346B" w:rsidP="000A7DC3">
      <w:pPr>
        <w:pStyle w:val="Standard"/>
        <w:spacing w:after="0" w:line="240" w:lineRule="auto"/>
        <w:jc w:val="center"/>
        <w:rPr>
          <w:rFonts w:ascii="Arial" w:hAnsi="Arial" w:cs="Arial"/>
          <w:color w:val="000000" w:themeColor="text1"/>
        </w:rPr>
      </w:pPr>
      <w:r w:rsidRPr="00F80BA3">
        <w:rPr>
          <w:rFonts w:ascii="Arial" w:hAnsi="Arial" w:cs="Arial"/>
          <w:b/>
          <w:color w:val="000000" w:themeColor="text1"/>
        </w:rPr>
        <w:t xml:space="preserve">UMOWA  Nr ... </w:t>
      </w:r>
      <w:r w:rsidRPr="00F80BA3">
        <w:rPr>
          <w:rFonts w:ascii="Arial" w:hAnsi="Arial" w:cs="Arial"/>
          <w:i/>
          <w:color w:val="000000" w:themeColor="text1"/>
        </w:rPr>
        <w:t>(projekt)</w:t>
      </w:r>
    </w:p>
    <w:p w14:paraId="4D6A56EE" w14:textId="77777777"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color w:val="000000" w:themeColor="text1"/>
        </w:rPr>
        <w:t>zawarta w dniu</w:t>
      </w:r>
      <w:r w:rsidRPr="00F80BA3">
        <w:rPr>
          <w:rFonts w:ascii="Arial" w:hAnsi="Arial" w:cs="Arial"/>
          <w:b/>
          <w:color w:val="000000" w:themeColor="text1"/>
        </w:rPr>
        <w:t xml:space="preserve"> </w:t>
      </w:r>
      <w:r w:rsidRPr="00F80BA3">
        <w:rPr>
          <w:rFonts w:ascii="Arial" w:hAnsi="Arial" w:cs="Arial"/>
          <w:color w:val="000000" w:themeColor="text1"/>
        </w:rPr>
        <w:t>………………….…. w Opolu pomiędzy:</w:t>
      </w:r>
    </w:p>
    <w:p w14:paraId="0395D244" w14:textId="77777777" w:rsidR="00CD346B" w:rsidRPr="00F80BA3" w:rsidRDefault="00CD346B" w:rsidP="000A7DC3">
      <w:pPr>
        <w:pStyle w:val="Standard"/>
        <w:spacing w:after="0" w:line="240" w:lineRule="auto"/>
        <w:rPr>
          <w:rFonts w:ascii="Arial" w:hAnsi="Arial" w:cs="Arial"/>
          <w:color w:val="000000" w:themeColor="text1"/>
        </w:rPr>
      </w:pPr>
    </w:p>
    <w:p w14:paraId="25B01A1A" w14:textId="77777777"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b/>
          <w:color w:val="000000" w:themeColor="text1"/>
        </w:rPr>
        <w:t>MIASTEM OPOLE</w:t>
      </w:r>
      <w:r w:rsidRPr="00F80BA3">
        <w:rPr>
          <w:rFonts w:ascii="Arial" w:hAnsi="Arial" w:cs="Arial"/>
          <w:color w:val="000000" w:themeColor="text1"/>
        </w:rPr>
        <w:t xml:space="preserve"> </w:t>
      </w:r>
      <w:r w:rsidRPr="00F80BA3">
        <w:rPr>
          <w:rFonts w:ascii="Arial" w:hAnsi="Arial" w:cs="Arial"/>
          <w:b/>
          <w:color w:val="000000" w:themeColor="text1"/>
        </w:rPr>
        <w:t xml:space="preserve">z siedzibą w Opolu, </w:t>
      </w:r>
      <w:r w:rsidRPr="00F80BA3">
        <w:rPr>
          <w:rFonts w:ascii="Arial" w:hAnsi="Arial" w:cs="Arial"/>
          <w:color w:val="000000" w:themeColor="text1"/>
        </w:rPr>
        <w:t>Rynek-Ratusz, 45-015 Opole, NIP 7543009977,  reprezentowanym przez:</w:t>
      </w:r>
    </w:p>
    <w:p w14:paraId="4B436292" w14:textId="4CF222B7" w:rsidR="00CD0D51" w:rsidRPr="00F80BA3" w:rsidRDefault="00CD0D51" w:rsidP="000A7DC3">
      <w:pPr>
        <w:pStyle w:val="Standard"/>
        <w:spacing w:after="0" w:line="240" w:lineRule="auto"/>
        <w:rPr>
          <w:rFonts w:ascii="Arial" w:hAnsi="Arial" w:cs="Arial"/>
          <w:color w:val="000000"/>
        </w:rPr>
      </w:pPr>
      <w:r w:rsidRPr="00F80BA3">
        <w:rPr>
          <w:rFonts w:ascii="Arial" w:hAnsi="Arial" w:cs="Arial"/>
          <w:b/>
          <w:color w:val="000000"/>
        </w:rPr>
        <w:t xml:space="preserve">Dyrektora Miejskiego Zarządu Dróg w Opolu, </w:t>
      </w:r>
      <w:r w:rsidRPr="00F80BA3">
        <w:rPr>
          <w:rFonts w:ascii="Arial" w:hAnsi="Arial" w:cs="Arial"/>
          <w:color w:val="000000"/>
        </w:rPr>
        <w:t xml:space="preserve">ul. </w:t>
      </w:r>
      <w:r w:rsidR="00A11AE3">
        <w:rPr>
          <w:rFonts w:ascii="Arial" w:hAnsi="Arial" w:cs="Arial"/>
          <w:color w:val="000000"/>
        </w:rPr>
        <w:t>Firmowa 1</w:t>
      </w:r>
      <w:r w:rsidRPr="00F80BA3">
        <w:rPr>
          <w:rFonts w:ascii="Arial" w:hAnsi="Arial" w:cs="Arial"/>
          <w:color w:val="000000"/>
        </w:rPr>
        <w:t>, 45-5</w:t>
      </w:r>
      <w:r w:rsidR="00A11AE3">
        <w:rPr>
          <w:rFonts w:ascii="Arial" w:hAnsi="Arial" w:cs="Arial"/>
          <w:color w:val="000000"/>
        </w:rPr>
        <w:t>94</w:t>
      </w:r>
      <w:r w:rsidRPr="00F80BA3">
        <w:rPr>
          <w:rFonts w:ascii="Arial" w:hAnsi="Arial" w:cs="Arial"/>
          <w:color w:val="000000"/>
        </w:rPr>
        <w:t xml:space="preserve"> Opole w osobie</w:t>
      </w:r>
      <w:r w:rsidRPr="00F80BA3">
        <w:rPr>
          <w:rFonts w:ascii="Arial" w:hAnsi="Arial" w:cs="Arial"/>
          <w:b/>
          <w:color w:val="000000"/>
        </w:rPr>
        <w:t xml:space="preserve"> ……………………………………………………………..,</w:t>
      </w:r>
      <w:r w:rsidRPr="00F80BA3">
        <w:rPr>
          <w:rFonts w:ascii="Arial" w:hAnsi="Arial" w:cs="Arial"/>
          <w:color w:val="000000"/>
        </w:rPr>
        <w:t>działającego na podstawie właściwego pełnomocnictwa udzielonego przez Prezydenta Miasta Opola,</w:t>
      </w:r>
      <w:bookmarkStart w:id="0" w:name="_GoBack"/>
      <w:bookmarkEnd w:id="0"/>
    </w:p>
    <w:p w14:paraId="041FED3C" w14:textId="732968E2" w:rsidR="00CD346B" w:rsidRPr="00F80BA3" w:rsidRDefault="00CD0D51" w:rsidP="000A7DC3">
      <w:pPr>
        <w:pStyle w:val="Standard"/>
        <w:spacing w:after="0" w:line="240" w:lineRule="auto"/>
        <w:rPr>
          <w:rFonts w:ascii="Arial" w:hAnsi="Arial" w:cs="Arial"/>
          <w:color w:val="000000" w:themeColor="text1"/>
        </w:rPr>
      </w:pPr>
      <w:r w:rsidRPr="00F80BA3">
        <w:rPr>
          <w:rFonts w:ascii="Arial" w:hAnsi="Arial" w:cs="Arial"/>
          <w:color w:val="000000"/>
        </w:rPr>
        <w:t xml:space="preserve">a  </w:t>
      </w:r>
      <w:r w:rsidRPr="00F80BA3">
        <w:rPr>
          <w:rFonts w:ascii="Arial" w:hAnsi="Arial" w:cs="Arial"/>
          <w:b/>
          <w:color w:val="000000"/>
        </w:rPr>
        <w:t xml:space="preserve">  </w:t>
      </w:r>
      <w:r w:rsidRPr="00F80BA3">
        <w:rPr>
          <w:rFonts w:ascii="Arial" w:hAnsi="Arial" w:cs="Arial"/>
          <w:color w:val="000000"/>
        </w:rPr>
        <w:t>……………………………………………………………………………………………………… z siedzibą …………………..…….</w:t>
      </w:r>
      <w:r w:rsidRPr="00F80BA3">
        <w:rPr>
          <w:rFonts w:ascii="Arial" w:hAnsi="Arial" w:cs="Arial"/>
          <w:b/>
          <w:color w:val="000000"/>
        </w:rPr>
        <w:t xml:space="preserve"> </w:t>
      </w:r>
      <w:r w:rsidRPr="00F80BA3">
        <w:rPr>
          <w:rFonts w:ascii="Arial" w:hAnsi="Arial" w:cs="Arial"/>
          <w:color w:val="000000"/>
        </w:rPr>
        <w:t>NIP: …………………………. REGON: ……………………, zwanym dalej „</w:t>
      </w:r>
      <w:r w:rsidRPr="00F80BA3">
        <w:rPr>
          <w:rFonts w:ascii="Arial" w:hAnsi="Arial" w:cs="Arial"/>
          <w:b/>
          <w:color w:val="000000"/>
        </w:rPr>
        <w:t>Wykonawcą</w:t>
      </w:r>
      <w:r w:rsidRPr="00F80BA3">
        <w:rPr>
          <w:rFonts w:ascii="Arial" w:hAnsi="Arial" w:cs="Arial"/>
          <w:color w:val="000000"/>
        </w:rPr>
        <w:t>”, reprezentowanym przez</w:t>
      </w:r>
      <w:r w:rsidR="00CD346B" w:rsidRPr="00F80BA3">
        <w:rPr>
          <w:rFonts w:ascii="Arial" w:hAnsi="Arial" w:cs="Arial"/>
          <w:color w:val="000000" w:themeColor="text1"/>
        </w:rPr>
        <w:t>:</w:t>
      </w:r>
    </w:p>
    <w:p w14:paraId="57DCDC8E" w14:textId="77777777"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color w:val="000000" w:themeColor="text1"/>
        </w:rPr>
        <w:t xml:space="preserve">............................................................   </w:t>
      </w:r>
    </w:p>
    <w:p w14:paraId="4F06118C" w14:textId="77777777" w:rsidR="00CD346B" w:rsidRPr="00F80BA3" w:rsidRDefault="00CD346B" w:rsidP="000A7DC3">
      <w:pPr>
        <w:pStyle w:val="Standard"/>
        <w:spacing w:after="0" w:line="240" w:lineRule="auto"/>
        <w:rPr>
          <w:rFonts w:ascii="Arial" w:hAnsi="Arial" w:cs="Arial"/>
          <w:color w:val="000000" w:themeColor="text1"/>
        </w:rPr>
      </w:pPr>
    </w:p>
    <w:p w14:paraId="36DBF928" w14:textId="77777777"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color w:val="000000" w:themeColor="text1"/>
        </w:rPr>
        <w:t>zwanymi łącznie „</w:t>
      </w:r>
      <w:r w:rsidRPr="00F80BA3">
        <w:rPr>
          <w:rFonts w:ascii="Arial" w:hAnsi="Arial" w:cs="Arial"/>
          <w:b/>
          <w:color w:val="000000" w:themeColor="text1"/>
        </w:rPr>
        <w:t>Stronami</w:t>
      </w:r>
      <w:r w:rsidRPr="00F80BA3">
        <w:rPr>
          <w:rFonts w:ascii="Arial" w:hAnsi="Arial" w:cs="Arial"/>
          <w:color w:val="000000" w:themeColor="text1"/>
        </w:rPr>
        <w:t xml:space="preserve">”, </w:t>
      </w:r>
    </w:p>
    <w:p w14:paraId="2FF25072" w14:textId="77777777" w:rsidR="00CD346B" w:rsidRPr="00F80BA3" w:rsidRDefault="00CD346B" w:rsidP="000A7DC3">
      <w:pPr>
        <w:pStyle w:val="Standard"/>
        <w:spacing w:after="0" w:line="240" w:lineRule="auto"/>
        <w:rPr>
          <w:rFonts w:ascii="Arial" w:hAnsi="Arial" w:cs="Arial"/>
          <w:color w:val="000000" w:themeColor="text1"/>
        </w:rPr>
      </w:pPr>
    </w:p>
    <w:p w14:paraId="7E04E1E1" w14:textId="77777777" w:rsidR="00CD346B" w:rsidRPr="00F80BA3" w:rsidRDefault="00CD346B" w:rsidP="000A7DC3">
      <w:pPr>
        <w:pStyle w:val="Standard"/>
        <w:spacing w:after="0" w:line="240" w:lineRule="auto"/>
        <w:rPr>
          <w:rFonts w:ascii="Arial" w:hAnsi="Arial" w:cs="Arial"/>
          <w:color w:val="000000" w:themeColor="text1"/>
          <w:kern w:val="0"/>
        </w:rPr>
      </w:pPr>
      <w:r w:rsidRPr="00F80BA3">
        <w:rPr>
          <w:rFonts w:ascii="Arial" w:hAnsi="Arial" w:cs="Arial"/>
          <w:color w:val="000000" w:themeColor="text1"/>
          <w:kern w:val="0"/>
        </w:rPr>
        <w:t xml:space="preserve">w wyniku dokonania przez Zamawiającego wyboru oferty w postępowaniu o udzielenie zamówienia publicznego przeprowadzonego zgodnie z ustawą z dnia 29 stycznia 2004 roku Prawo zamówień publicznych (tj. Dz. U. z 2017, poz. 1579 ze zm.) dalej: </w:t>
      </w:r>
      <w:r w:rsidRPr="00F80BA3">
        <w:rPr>
          <w:rFonts w:ascii="Arial" w:hAnsi="Arial" w:cs="Arial"/>
          <w:b/>
          <w:bCs/>
          <w:color w:val="000000" w:themeColor="text1"/>
          <w:kern w:val="0"/>
        </w:rPr>
        <w:t>„</w:t>
      </w:r>
      <w:r w:rsidRPr="00F80BA3">
        <w:rPr>
          <w:rFonts w:ascii="Arial" w:hAnsi="Arial" w:cs="Arial"/>
          <w:bCs/>
          <w:color w:val="000000" w:themeColor="text1"/>
          <w:kern w:val="0"/>
        </w:rPr>
        <w:t xml:space="preserve">Prawo zamówień publicznych” </w:t>
      </w:r>
      <w:r w:rsidRPr="00F80BA3">
        <w:rPr>
          <w:rFonts w:ascii="Arial" w:hAnsi="Arial" w:cs="Arial"/>
          <w:color w:val="000000" w:themeColor="text1"/>
          <w:kern w:val="0"/>
        </w:rPr>
        <w:t xml:space="preserve">albo </w:t>
      </w:r>
      <w:r w:rsidRPr="00F80BA3">
        <w:rPr>
          <w:rFonts w:ascii="Arial" w:hAnsi="Arial" w:cs="Arial"/>
          <w:bCs/>
          <w:color w:val="000000" w:themeColor="text1"/>
          <w:kern w:val="0"/>
        </w:rPr>
        <w:t>„</w:t>
      </w:r>
      <w:proofErr w:type="spellStart"/>
      <w:r w:rsidRPr="00F80BA3">
        <w:rPr>
          <w:rFonts w:ascii="Arial" w:hAnsi="Arial" w:cs="Arial"/>
          <w:bCs/>
          <w:color w:val="000000" w:themeColor="text1"/>
          <w:kern w:val="0"/>
        </w:rPr>
        <w:t>Pzp</w:t>
      </w:r>
      <w:proofErr w:type="spellEnd"/>
      <w:r w:rsidRPr="00F80BA3">
        <w:rPr>
          <w:rFonts w:ascii="Arial" w:hAnsi="Arial" w:cs="Arial"/>
          <w:bCs/>
          <w:color w:val="000000" w:themeColor="text1"/>
          <w:kern w:val="0"/>
        </w:rPr>
        <w:t>”</w:t>
      </w:r>
      <w:r w:rsidRPr="00F80BA3">
        <w:rPr>
          <w:rFonts w:ascii="Arial" w:hAnsi="Arial" w:cs="Arial"/>
          <w:b/>
          <w:bCs/>
          <w:color w:val="000000" w:themeColor="text1"/>
          <w:kern w:val="0"/>
        </w:rPr>
        <w:t xml:space="preserve"> </w:t>
      </w:r>
      <w:r w:rsidRPr="00F80BA3">
        <w:rPr>
          <w:rFonts w:ascii="Arial" w:hAnsi="Arial" w:cs="Arial"/>
          <w:color w:val="000000" w:themeColor="text1"/>
          <w:kern w:val="0"/>
        </w:rPr>
        <w:t>-, w trybie przetargu nieograniczonego została zawarta umowa, zwana dalej w treści „Umową” o następującej treści:</w:t>
      </w:r>
    </w:p>
    <w:p w14:paraId="1C5A64FC" w14:textId="77777777" w:rsidR="00592611" w:rsidRPr="00F80BA3" w:rsidRDefault="00592611" w:rsidP="000A62D8">
      <w:pPr>
        <w:pStyle w:val="Zwykytekst"/>
        <w:jc w:val="both"/>
        <w:rPr>
          <w:rFonts w:ascii="Arial" w:hAnsi="Arial" w:cs="Arial"/>
          <w:szCs w:val="22"/>
        </w:rPr>
      </w:pPr>
    </w:p>
    <w:p w14:paraId="52E0CEEB" w14:textId="77777777" w:rsidR="00592611" w:rsidRPr="00F80BA3" w:rsidRDefault="00592611" w:rsidP="000A7DC3">
      <w:pPr>
        <w:pStyle w:val="Zwykytekst"/>
        <w:jc w:val="center"/>
        <w:rPr>
          <w:rFonts w:ascii="Arial" w:hAnsi="Arial" w:cs="Arial"/>
          <w:b/>
          <w:szCs w:val="22"/>
        </w:rPr>
      </w:pPr>
      <w:r w:rsidRPr="00F80BA3">
        <w:rPr>
          <w:rFonts w:ascii="Arial" w:hAnsi="Arial" w:cs="Arial"/>
          <w:b/>
          <w:szCs w:val="22"/>
        </w:rPr>
        <w:t>§ 1</w:t>
      </w:r>
    </w:p>
    <w:p w14:paraId="747BC93D" w14:textId="4BE41668" w:rsidR="00480968" w:rsidRPr="00F80BA3" w:rsidRDefault="00480968" w:rsidP="000A7DC3">
      <w:pPr>
        <w:pStyle w:val="Zwykytekst"/>
        <w:jc w:val="center"/>
        <w:rPr>
          <w:rFonts w:ascii="Arial" w:hAnsi="Arial" w:cs="Arial"/>
          <w:b/>
          <w:szCs w:val="22"/>
        </w:rPr>
      </w:pPr>
      <w:r w:rsidRPr="00F80BA3">
        <w:rPr>
          <w:rFonts w:ascii="Arial" w:hAnsi="Arial" w:cs="Arial"/>
          <w:b/>
          <w:szCs w:val="22"/>
        </w:rPr>
        <w:t>PRZEDMIOT UMOWY</w:t>
      </w:r>
    </w:p>
    <w:p w14:paraId="25DD147C" w14:textId="7DB53569" w:rsidR="00604645" w:rsidRPr="00F80BA3" w:rsidRDefault="0013593A" w:rsidP="00604645">
      <w:pPr>
        <w:pStyle w:val="Akapitzlist"/>
        <w:numPr>
          <w:ilvl w:val="0"/>
          <w:numId w:val="3"/>
        </w:numPr>
        <w:spacing w:after="0" w:line="240" w:lineRule="auto"/>
        <w:ind w:left="426" w:hanging="426"/>
        <w:jc w:val="both"/>
        <w:rPr>
          <w:rFonts w:ascii="Arial" w:hAnsi="Arial" w:cs="Arial"/>
        </w:rPr>
      </w:pPr>
      <w:r w:rsidRPr="00F80BA3">
        <w:rPr>
          <w:rFonts w:ascii="Arial" w:hAnsi="Arial" w:cs="Arial"/>
        </w:rPr>
        <w:t xml:space="preserve">Przedmiotem </w:t>
      </w:r>
      <w:r w:rsidR="00D842FC" w:rsidRPr="00F80BA3">
        <w:rPr>
          <w:rFonts w:ascii="Arial" w:hAnsi="Arial" w:cs="Arial"/>
        </w:rPr>
        <w:t>U</w:t>
      </w:r>
      <w:r w:rsidRPr="00F80BA3">
        <w:rPr>
          <w:rFonts w:ascii="Arial" w:hAnsi="Arial" w:cs="Arial"/>
        </w:rPr>
        <w:t xml:space="preserve">mowy jest </w:t>
      </w:r>
      <w:r w:rsidR="007D34BE">
        <w:rPr>
          <w:rFonts w:ascii="Arial" w:hAnsi="Arial" w:cs="Arial"/>
        </w:rPr>
        <w:t>ś</w:t>
      </w:r>
      <w:r w:rsidRPr="00F80BA3">
        <w:rPr>
          <w:rFonts w:ascii="Arial" w:hAnsi="Arial" w:cs="Arial"/>
        </w:rPr>
        <w:t>wiadczenie usług nadzoru autorskiego nad realizacją zadania inwestycyjnego pn. „Budowa obwodnicy piastowskiej w Opolu odcinek od obwodnicy północnej do ul. Krapkowickiej Etap II – od węzła Niemodlińska do obwodnicy północnej”</w:t>
      </w:r>
      <w:r w:rsidR="005030C7" w:rsidRPr="00F80BA3">
        <w:rPr>
          <w:rFonts w:ascii="Arial" w:hAnsi="Arial" w:cs="Arial"/>
        </w:rPr>
        <w:t xml:space="preserve"> </w:t>
      </w:r>
      <w:r w:rsidR="005030C7" w:rsidRPr="00F80BA3">
        <w:rPr>
          <w:rFonts w:ascii="Arial" w:hAnsi="Arial" w:cs="Arial"/>
          <w:b/>
        </w:rPr>
        <w:t xml:space="preserve">Część </w:t>
      </w:r>
      <w:r w:rsidR="00CD4737">
        <w:rPr>
          <w:rFonts w:ascii="Arial" w:hAnsi="Arial" w:cs="Arial"/>
          <w:b/>
        </w:rPr>
        <w:t>I</w:t>
      </w:r>
      <w:r w:rsidR="008E2122">
        <w:rPr>
          <w:rFonts w:ascii="Arial" w:hAnsi="Arial" w:cs="Arial"/>
          <w:b/>
        </w:rPr>
        <w:t>I</w:t>
      </w:r>
      <w:r w:rsidR="005030C7" w:rsidRPr="00F80BA3">
        <w:rPr>
          <w:rFonts w:ascii="Arial" w:hAnsi="Arial" w:cs="Arial"/>
          <w:b/>
        </w:rPr>
        <w:t xml:space="preserve">I. </w:t>
      </w:r>
      <w:r w:rsidR="00CD4737">
        <w:rPr>
          <w:rFonts w:ascii="Arial" w:eastAsia="Calibri" w:hAnsi="Arial" w:cs="Arial"/>
          <w:b/>
          <w:iCs/>
        </w:rPr>
        <w:t>Przeniesienie stanowiska wagowego</w:t>
      </w:r>
      <w:r w:rsidR="008E2122">
        <w:rPr>
          <w:rFonts w:ascii="Arial" w:eastAsia="Calibri" w:hAnsi="Arial" w:cs="Arial"/>
          <w:iCs/>
        </w:rPr>
        <w:t xml:space="preserve"> </w:t>
      </w:r>
      <w:r w:rsidR="00592611" w:rsidRPr="00F80BA3">
        <w:rPr>
          <w:rFonts w:ascii="Arial" w:hAnsi="Arial" w:cs="Arial"/>
        </w:rPr>
        <w:t>n</w:t>
      </w:r>
      <w:r w:rsidR="00A067A0" w:rsidRPr="00F80BA3">
        <w:rPr>
          <w:rFonts w:ascii="Arial" w:hAnsi="Arial" w:cs="Arial"/>
        </w:rPr>
        <w:t xml:space="preserve">a warunkach określonych </w:t>
      </w:r>
      <w:r w:rsidR="00592611" w:rsidRPr="00F80BA3">
        <w:rPr>
          <w:rFonts w:ascii="Arial" w:hAnsi="Arial" w:cs="Arial"/>
        </w:rPr>
        <w:t xml:space="preserve">w niniejszej </w:t>
      </w:r>
      <w:r w:rsidR="008E4FEE" w:rsidRPr="00F80BA3">
        <w:rPr>
          <w:rFonts w:ascii="Arial" w:hAnsi="Arial" w:cs="Arial"/>
        </w:rPr>
        <w:t>U</w:t>
      </w:r>
      <w:r w:rsidR="00592611" w:rsidRPr="00F80BA3">
        <w:rPr>
          <w:rFonts w:ascii="Arial" w:hAnsi="Arial" w:cs="Arial"/>
        </w:rPr>
        <w:t>mowie</w:t>
      </w:r>
      <w:r w:rsidR="0076129B" w:rsidRPr="00F80BA3">
        <w:rPr>
          <w:rFonts w:ascii="Arial" w:hAnsi="Arial" w:cs="Arial"/>
        </w:rPr>
        <w:t>,</w:t>
      </w:r>
      <w:r w:rsidR="00592611" w:rsidRPr="00F80BA3">
        <w:rPr>
          <w:rFonts w:ascii="Arial" w:hAnsi="Arial" w:cs="Arial"/>
        </w:rPr>
        <w:t xml:space="preserve"> </w:t>
      </w:r>
      <w:r w:rsidR="007D34BE">
        <w:rPr>
          <w:rFonts w:ascii="Arial" w:hAnsi="Arial" w:cs="Arial"/>
        </w:rPr>
        <w:t>S</w:t>
      </w:r>
      <w:r w:rsidR="00592611" w:rsidRPr="00F80BA3">
        <w:rPr>
          <w:rFonts w:ascii="Arial" w:hAnsi="Arial" w:cs="Arial"/>
        </w:rPr>
        <w:t xml:space="preserve">pecyfikacji </w:t>
      </w:r>
      <w:r w:rsidR="007D34BE">
        <w:rPr>
          <w:rFonts w:ascii="Arial" w:hAnsi="Arial" w:cs="Arial"/>
        </w:rPr>
        <w:t>I</w:t>
      </w:r>
      <w:r w:rsidR="00592611" w:rsidRPr="00F80BA3">
        <w:rPr>
          <w:rFonts w:ascii="Arial" w:hAnsi="Arial" w:cs="Arial"/>
        </w:rPr>
        <w:t xml:space="preserve">stotnych </w:t>
      </w:r>
      <w:r w:rsidR="007D34BE">
        <w:rPr>
          <w:rFonts w:ascii="Arial" w:hAnsi="Arial" w:cs="Arial"/>
        </w:rPr>
        <w:t>W</w:t>
      </w:r>
      <w:r w:rsidR="00592611" w:rsidRPr="00F80BA3">
        <w:rPr>
          <w:rFonts w:ascii="Arial" w:hAnsi="Arial" w:cs="Arial"/>
        </w:rPr>
        <w:t xml:space="preserve">arunków </w:t>
      </w:r>
      <w:r w:rsidR="007D34BE">
        <w:rPr>
          <w:rFonts w:ascii="Arial" w:hAnsi="Arial" w:cs="Arial"/>
        </w:rPr>
        <w:t>Z</w:t>
      </w:r>
      <w:r w:rsidR="00592611" w:rsidRPr="00F80BA3">
        <w:rPr>
          <w:rFonts w:ascii="Arial" w:hAnsi="Arial" w:cs="Arial"/>
        </w:rPr>
        <w:t>amówienia</w:t>
      </w:r>
      <w:r w:rsidR="007D34BE">
        <w:rPr>
          <w:rFonts w:ascii="Arial" w:hAnsi="Arial" w:cs="Arial"/>
        </w:rPr>
        <w:t xml:space="preserve"> (dalej w treści „SIWZ”)</w:t>
      </w:r>
      <w:r w:rsidR="0076129B" w:rsidRPr="00F80BA3">
        <w:rPr>
          <w:rFonts w:ascii="Arial" w:hAnsi="Arial" w:cs="Arial"/>
        </w:rPr>
        <w:t xml:space="preserve"> oraz ofercie Wykonawcy</w:t>
      </w:r>
      <w:r w:rsidR="00592611" w:rsidRPr="00F80BA3">
        <w:rPr>
          <w:rFonts w:ascii="Arial" w:hAnsi="Arial" w:cs="Arial"/>
        </w:rPr>
        <w:t>, stanowiących integralną część niniejszej umowy.</w:t>
      </w:r>
    </w:p>
    <w:p w14:paraId="2D226E7B" w14:textId="00232675" w:rsidR="00F33BC6" w:rsidRDefault="00592611" w:rsidP="006D21FA">
      <w:pPr>
        <w:pStyle w:val="Akapitzlist"/>
        <w:numPr>
          <w:ilvl w:val="0"/>
          <w:numId w:val="3"/>
        </w:numPr>
        <w:spacing w:after="0" w:line="240" w:lineRule="auto"/>
        <w:ind w:left="426" w:hanging="426"/>
        <w:jc w:val="both"/>
        <w:rPr>
          <w:rFonts w:ascii="Arial" w:hAnsi="Arial" w:cs="Arial"/>
          <w:color w:val="000000" w:themeColor="text1"/>
        </w:rPr>
      </w:pPr>
      <w:r w:rsidRPr="000A7DC3">
        <w:rPr>
          <w:rFonts w:ascii="Arial" w:hAnsi="Arial" w:cs="Arial"/>
        </w:rPr>
        <w:t>Szczegółowy opis inwestycji będącej przedmiotem nadzoru</w:t>
      </w:r>
      <w:r w:rsidR="0013593A" w:rsidRPr="000A7DC3">
        <w:rPr>
          <w:rFonts w:ascii="Arial" w:hAnsi="Arial" w:cs="Arial"/>
        </w:rPr>
        <w:t xml:space="preserve"> autorskiego</w:t>
      </w:r>
      <w:r w:rsidRPr="00724A23">
        <w:rPr>
          <w:rFonts w:ascii="Arial" w:hAnsi="Arial" w:cs="Arial"/>
        </w:rPr>
        <w:t xml:space="preserve"> </w:t>
      </w:r>
      <w:r w:rsidR="00B9552A" w:rsidRPr="00B037AF">
        <w:rPr>
          <w:rFonts w:ascii="Arial" w:hAnsi="Arial" w:cs="Arial"/>
        </w:rPr>
        <w:t xml:space="preserve">zawiera </w:t>
      </w:r>
      <w:r w:rsidR="004F6038" w:rsidRPr="00BB2A35">
        <w:rPr>
          <w:rFonts w:ascii="Arial" w:hAnsi="Arial" w:cs="Arial"/>
          <w:color w:val="000000" w:themeColor="text1"/>
        </w:rPr>
        <w:t>dokumentacja</w:t>
      </w:r>
      <w:r w:rsidR="001531AC" w:rsidRPr="000A7DC3">
        <w:rPr>
          <w:rFonts w:ascii="Arial" w:hAnsi="Arial" w:cs="Arial"/>
          <w:color w:val="000000" w:themeColor="text1"/>
        </w:rPr>
        <w:t xml:space="preserve"> pn. </w:t>
      </w:r>
      <w:r w:rsidR="00CD4737" w:rsidRPr="00B031B9">
        <w:rPr>
          <w:rFonts w:ascii="Arial" w:hAnsi="Arial" w:cs="Arial"/>
          <w:lang w:eastAsia="en-US"/>
        </w:rPr>
        <w:t xml:space="preserve">„Przeniesienie stanowiska wagowego” </w:t>
      </w:r>
      <w:r w:rsidR="001531AC" w:rsidRPr="000A7DC3">
        <w:rPr>
          <w:rFonts w:ascii="Arial" w:hAnsi="Arial" w:cs="Arial"/>
          <w:color w:val="000000" w:themeColor="text1"/>
        </w:rPr>
        <w:t xml:space="preserve"> – dokumentacja projektowa i Specyfikacje techniczne wykonania i odbioru robót budowlanych  opracowane</w:t>
      </w:r>
      <w:r w:rsidR="008E2122" w:rsidRPr="008E2122">
        <w:rPr>
          <w:rFonts w:ascii="Arial" w:eastAsia="Calibri" w:hAnsi="Arial" w:cs="Arial"/>
          <w:iCs/>
        </w:rPr>
        <w:t xml:space="preserve"> </w:t>
      </w:r>
      <w:r w:rsidR="00CD4737" w:rsidRPr="00B031B9">
        <w:rPr>
          <w:rFonts w:ascii="Arial" w:hAnsi="Arial" w:cs="Arial"/>
          <w:lang w:eastAsia="en-US"/>
        </w:rPr>
        <w:t xml:space="preserve">przez </w:t>
      </w:r>
      <w:proofErr w:type="spellStart"/>
      <w:r w:rsidR="00CD4737" w:rsidRPr="00B031B9">
        <w:rPr>
          <w:rFonts w:ascii="Arial" w:hAnsi="Arial" w:cs="Arial"/>
          <w:lang w:eastAsia="en-US"/>
        </w:rPr>
        <w:t>Pronako</w:t>
      </w:r>
      <w:proofErr w:type="spellEnd"/>
      <w:r w:rsidR="00CD4737" w:rsidRPr="00B031B9">
        <w:rPr>
          <w:rFonts w:ascii="Arial" w:hAnsi="Arial" w:cs="Arial"/>
          <w:lang w:eastAsia="en-US"/>
        </w:rPr>
        <w:t xml:space="preserve"> Paweł Musioł, Suchy Bór, ul. Sosnowa 24, 45-053 Chrząstowice</w:t>
      </w:r>
      <w:r w:rsidR="00CD4737">
        <w:rPr>
          <w:rFonts w:ascii="Arial" w:hAnsi="Arial" w:cs="Arial"/>
          <w:color w:val="000000" w:themeColor="text1"/>
        </w:rPr>
        <w:t>.</w:t>
      </w:r>
    </w:p>
    <w:p w14:paraId="72B8EAC4" w14:textId="2A69A172" w:rsidR="001B2555" w:rsidRPr="002562D2" w:rsidRDefault="001B2555" w:rsidP="00494FA5">
      <w:pPr>
        <w:pStyle w:val="Akapitzlist"/>
        <w:numPr>
          <w:ilvl w:val="0"/>
          <w:numId w:val="3"/>
        </w:numPr>
        <w:spacing w:after="0" w:line="240" w:lineRule="auto"/>
        <w:ind w:left="426" w:hanging="426"/>
        <w:jc w:val="both"/>
        <w:rPr>
          <w:rFonts w:ascii="Arial" w:hAnsi="Arial" w:cs="Arial"/>
        </w:rPr>
      </w:pPr>
      <w:r w:rsidRPr="000A7DC3">
        <w:rPr>
          <w:rFonts w:ascii="Arial" w:hAnsi="Arial" w:cs="Arial"/>
          <w:color w:val="000000" w:themeColor="text1"/>
        </w:rPr>
        <w:t>W razie sprzeczności postanowień Umowy z dokumentami wymienionymi w ust. 1, pierwszeństwo w stosowaniu będą miały postanowienia niniejszej Umowy.</w:t>
      </w:r>
    </w:p>
    <w:p w14:paraId="4E90062D" w14:textId="35528E62" w:rsidR="00B018F1" w:rsidRPr="00C16AAD" w:rsidRDefault="00B018F1" w:rsidP="00494FA5">
      <w:pPr>
        <w:pStyle w:val="Akapitzlist"/>
        <w:numPr>
          <w:ilvl w:val="0"/>
          <w:numId w:val="3"/>
        </w:numPr>
        <w:spacing w:after="0" w:line="240" w:lineRule="auto"/>
        <w:ind w:left="426" w:hanging="426"/>
        <w:jc w:val="both"/>
        <w:rPr>
          <w:rFonts w:ascii="Arial" w:hAnsi="Arial" w:cs="Arial"/>
        </w:rPr>
      </w:pPr>
      <w:r w:rsidRPr="00522D11">
        <w:rPr>
          <w:rFonts w:ascii="Arial" w:hAnsi="Arial" w:cs="Arial"/>
        </w:rPr>
        <w:t>Zamawiaj</w:t>
      </w:r>
      <w:r w:rsidRPr="00522D11">
        <w:rPr>
          <w:rFonts w:ascii="Arial" w:eastAsia="TimesNewRoman" w:hAnsi="Arial" w:cs="Arial"/>
        </w:rPr>
        <w:t>ą</w:t>
      </w:r>
      <w:r w:rsidRPr="00522D11">
        <w:rPr>
          <w:rFonts w:ascii="Arial" w:hAnsi="Arial" w:cs="Arial"/>
        </w:rPr>
        <w:t>cy na etapie zamówienia dokumentacji projektowej oraz specyfikacji technicznych wykonania i odbioru robót uzyskał autorskie praw</w:t>
      </w:r>
      <w:r>
        <w:rPr>
          <w:rFonts w:ascii="Arial" w:hAnsi="Arial" w:cs="Arial"/>
        </w:rPr>
        <w:t>a</w:t>
      </w:r>
      <w:r w:rsidRPr="00522D11">
        <w:rPr>
          <w:rFonts w:ascii="Arial" w:hAnsi="Arial" w:cs="Arial"/>
        </w:rPr>
        <w:t xml:space="preserve"> maj</w:t>
      </w:r>
      <w:r w:rsidRPr="00522D11">
        <w:rPr>
          <w:rFonts w:ascii="Arial" w:eastAsia="TimesNewRoman" w:hAnsi="Arial" w:cs="Arial"/>
        </w:rPr>
        <w:t>ą</w:t>
      </w:r>
      <w:r w:rsidRPr="00522D11">
        <w:rPr>
          <w:rFonts w:ascii="Arial" w:hAnsi="Arial" w:cs="Arial"/>
        </w:rPr>
        <w:t>tkowe</w:t>
      </w:r>
      <w:r>
        <w:rPr>
          <w:rFonts w:ascii="Arial" w:hAnsi="Arial" w:cs="Arial"/>
        </w:rPr>
        <w:t xml:space="preserve"> do dokumentacji</w:t>
      </w:r>
      <w:r w:rsidRPr="00522D11">
        <w:rPr>
          <w:rFonts w:ascii="Arial" w:hAnsi="Arial" w:cs="Arial"/>
        </w:rPr>
        <w:t xml:space="preserve"> w zakresie określonym </w:t>
      </w:r>
      <w:r w:rsidRPr="00494FA5">
        <w:rPr>
          <w:rFonts w:ascii="Arial" w:hAnsi="Arial" w:cs="Arial"/>
          <w:color w:val="000000" w:themeColor="text1"/>
        </w:rPr>
        <w:t xml:space="preserve">w umowie nr </w:t>
      </w:r>
      <w:r w:rsidR="00C073FF" w:rsidRPr="00494FA5">
        <w:rPr>
          <w:rFonts w:ascii="Arial" w:hAnsi="Arial" w:cs="Arial"/>
          <w:color w:val="000000" w:themeColor="text1"/>
        </w:rPr>
        <w:t>MZD</w:t>
      </w:r>
      <w:r w:rsidR="008E2122">
        <w:rPr>
          <w:rFonts w:ascii="Arial" w:hAnsi="Arial" w:cs="Arial"/>
          <w:color w:val="000000" w:themeColor="text1"/>
        </w:rPr>
        <w:t>.022.2</w:t>
      </w:r>
      <w:r w:rsidR="00CD4737">
        <w:rPr>
          <w:rFonts w:ascii="Arial" w:hAnsi="Arial" w:cs="Arial"/>
          <w:color w:val="000000" w:themeColor="text1"/>
        </w:rPr>
        <w:t>7</w:t>
      </w:r>
      <w:r w:rsidR="008E2122">
        <w:rPr>
          <w:rFonts w:ascii="Arial" w:hAnsi="Arial" w:cs="Arial"/>
          <w:color w:val="000000" w:themeColor="text1"/>
        </w:rPr>
        <w:t>.TN.201</w:t>
      </w:r>
      <w:r w:rsidR="00CD4737">
        <w:rPr>
          <w:rFonts w:ascii="Arial" w:hAnsi="Arial" w:cs="Arial"/>
          <w:color w:val="000000" w:themeColor="text1"/>
        </w:rPr>
        <w:t>6</w:t>
      </w:r>
      <w:r w:rsidR="00C073FF" w:rsidRPr="00494FA5">
        <w:rPr>
          <w:rFonts w:ascii="Arial" w:hAnsi="Arial" w:cs="Arial"/>
          <w:color w:val="000000" w:themeColor="text1"/>
        </w:rPr>
        <w:t xml:space="preserve"> </w:t>
      </w:r>
      <w:r w:rsidRPr="00494FA5">
        <w:rPr>
          <w:rFonts w:ascii="Arial" w:hAnsi="Arial" w:cs="Arial"/>
          <w:color w:val="000000" w:themeColor="text1"/>
        </w:rPr>
        <w:t xml:space="preserve">z dnia </w:t>
      </w:r>
      <w:r w:rsidR="00CD4737">
        <w:rPr>
          <w:rFonts w:ascii="Arial" w:hAnsi="Arial" w:cs="Arial"/>
          <w:color w:val="000000" w:themeColor="text1"/>
        </w:rPr>
        <w:t>19</w:t>
      </w:r>
      <w:r w:rsidR="00C073FF" w:rsidRPr="00494FA5">
        <w:rPr>
          <w:rFonts w:ascii="Arial" w:hAnsi="Arial" w:cs="Arial"/>
          <w:color w:val="000000" w:themeColor="text1"/>
        </w:rPr>
        <w:t>.0</w:t>
      </w:r>
      <w:r w:rsidR="008E2122">
        <w:rPr>
          <w:rFonts w:ascii="Arial" w:hAnsi="Arial" w:cs="Arial"/>
          <w:color w:val="000000" w:themeColor="text1"/>
        </w:rPr>
        <w:t>1</w:t>
      </w:r>
      <w:r w:rsidR="00C073FF" w:rsidRPr="00494FA5">
        <w:rPr>
          <w:rFonts w:ascii="Arial" w:hAnsi="Arial" w:cs="Arial"/>
          <w:color w:val="000000" w:themeColor="text1"/>
        </w:rPr>
        <w:t>.20</w:t>
      </w:r>
      <w:r w:rsidR="008E2122">
        <w:rPr>
          <w:rFonts w:ascii="Arial" w:hAnsi="Arial" w:cs="Arial"/>
          <w:color w:val="000000" w:themeColor="text1"/>
        </w:rPr>
        <w:t>1</w:t>
      </w:r>
      <w:r w:rsidR="00CD4737">
        <w:rPr>
          <w:rFonts w:ascii="Arial" w:hAnsi="Arial" w:cs="Arial"/>
          <w:color w:val="000000" w:themeColor="text1"/>
        </w:rPr>
        <w:t>6</w:t>
      </w:r>
      <w:r w:rsidRPr="00494FA5">
        <w:rPr>
          <w:rFonts w:ascii="Arial" w:hAnsi="Arial" w:cs="Arial"/>
          <w:color w:val="000000" w:themeColor="text1"/>
        </w:rPr>
        <w:t xml:space="preserve"> </w:t>
      </w:r>
      <w:r w:rsidR="009B5017" w:rsidRPr="00494FA5">
        <w:rPr>
          <w:rFonts w:ascii="Arial" w:hAnsi="Arial" w:cs="Arial"/>
          <w:color w:val="000000" w:themeColor="text1"/>
        </w:rPr>
        <w:t>r.</w:t>
      </w:r>
      <w:r w:rsidR="0005078C">
        <w:rPr>
          <w:rFonts w:ascii="Arial" w:hAnsi="Arial" w:cs="Arial"/>
          <w:color w:val="000000" w:themeColor="text1"/>
        </w:rPr>
        <w:t>,</w:t>
      </w:r>
      <w:r w:rsidR="009B5017" w:rsidRPr="00494FA5">
        <w:rPr>
          <w:rFonts w:ascii="Arial" w:hAnsi="Arial" w:cs="Arial"/>
          <w:color w:val="000000" w:themeColor="text1"/>
        </w:rPr>
        <w:t xml:space="preserve"> </w:t>
      </w:r>
      <w:r w:rsidRPr="00494FA5">
        <w:rPr>
          <w:rFonts w:ascii="Arial" w:hAnsi="Arial" w:cs="Arial"/>
          <w:color w:val="000000" w:themeColor="text1"/>
        </w:rPr>
        <w:t>stanowiąc</w:t>
      </w:r>
      <w:r w:rsidR="008E2122">
        <w:rPr>
          <w:rFonts w:ascii="Arial" w:hAnsi="Arial" w:cs="Arial"/>
          <w:color w:val="000000" w:themeColor="text1"/>
        </w:rPr>
        <w:t xml:space="preserve">ej </w:t>
      </w:r>
      <w:r w:rsidRPr="00C16AAD">
        <w:rPr>
          <w:rFonts w:ascii="Arial" w:hAnsi="Arial" w:cs="Arial"/>
        </w:rPr>
        <w:t xml:space="preserve">załącznik nr </w:t>
      </w:r>
      <w:r w:rsidR="00F30863" w:rsidRPr="00C16AAD">
        <w:rPr>
          <w:rFonts w:ascii="Arial" w:hAnsi="Arial" w:cs="Arial"/>
        </w:rPr>
        <w:t>3</w:t>
      </w:r>
      <w:r w:rsidRPr="00C16AAD">
        <w:rPr>
          <w:rFonts w:ascii="Arial" w:hAnsi="Arial" w:cs="Arial"/>
        </w:rPr>
        <w:t xml:space="preserve"> do SIWZ.</w:t>
      </w:r>
    </w:p>
    <w:p w14:paraId="2F57FB65" w14:textId="49E8C2C1" w:rsidR="00E45DD7" w:rsidRPr="00E3476F" w:rsidRDefault="002B1592" w:rsidP="00494FA5">
      <w:pPr>
        <w:pStyle w:val="Akapitzlist"/>
        <w:numPr>
          <w:ilvl w:val="0"/>
          <w:numId w:val="3"/>
        </w:numPr>
        <w:spacing w:after="0" w:line="240" w:lineRule="auto"/>
        <w:ind w:left="426" w:hanging="426"/>
        <w:jc w:val="both"/>
        <w:rPr>
          <w:rFonts w:ascii="Arial" w:hAnsi="Arial" w:cs="Arial"/>
          <w:color w:val="00B0F0"/>
        </w:rPr>
      </w:pPr>
      <w:r w:rsidRPr="00E3476F">
        <w:rPr>
          <w:rFonts w:ascii="Arial" w:hAnsi="Arial" w:cs="Arial"/>
        </w:rPr>
        <w:t>Wykonawca podejmując czynności nadzoru autorskiego prowadzić je będzie w zakresie praw do dokumentacji projektowej posiadanych przez Zamawiającego</w:t>
      </w:r>
      <w:r w:rsidR="0005078C">
        <w:rPr>
          <w:rFonts w:ascii="Arial" w:hAnsi="Arial" w:cs="Arial"/>
        </w:rPr>
        <w:t xml:space="preserve"> lub uzyskanych przez Wykonawcę zgodnie z ust. </w:t>
      </w:r>
      <w:r w:rsidR="00604645">
        <w:rPr>
          <w:rFonts w:ascii="Arial" w:hAnsi="Arial" w:cs="Arial"/>
        </w:rPr>
        <w:t>6</w:t>
      </w:r>
      <w:r w:rsidRPr="00E3476F">
        <w:rPr>
          <w:rFonts w:ascii="Arial" w:hAnsi="Arial" w:cs="Arial"/>
        </w:rPr>
        <w:t>. Wykonawca jest zobowiązany nie naruszać praw autorskich do dokumentacji projektowej nieprzeniesionych na Zamawiającego, w tym także autorskich praw osobistych w rozumieniu ustawy o prawie autorskim i prawach pokrewnych.</w:t>
      </w:r>
      <w:r w:rsidR="00E45DD7">
        <w:rPr>
          <w:rFonts w:ascii="Arial" w:hAnsi="Arial" w:cs="Arial"/>
        </w:rPr>
        <w:t xml:space="preserve"> </w:t>
      </w:r>
    </w:p>
    <w:p w14:paraId="0649D327" w14:textId="581653A1" w:rsidR="00B018F1" w:rsidRPr="00E3476F" w:rsidRDefault="00B018F1" w:rsidP="00494FA5">
      <w:pPr>
        <w:pStyle w:val="Akapitzlist"/>
        <w:numPr>
          <w:ilvl w:val="0"/>
          <w:numId w:val="3"/>
        </w:numPr>
        <w:spacing w:after="0" w:line="240" w:lineRule="auto"/>
        <w:ind w:left="426" w:hanging="426"/>
        <w:jc w:val="both"/>
        <w:rPr>
          <w:rFonts w:ascii="Arial" w:hAnsi="Arial" w:cs="Arial"/>
          <w:color w:val="00B0F0"/>
        </w:rPr>
      </w:pPr>
      <w:r w:rsidRPr="00522D11">
        <w:rPr>
          <w:rFonts w:ascii="Arial" w:hAnsi="Arial" w:cs="Arial"/>
          <w:color w:val="000000" w:themeColor="text1"/>
        </w:rPr>
        <w:lastRenderedPageBreak/>
        <w:t xml:space="preserve">Wykonawca niebędący autorem </w:t>
      </w:r>
      <w:r w:rsidR="00C2479A">
        <w:rPr>
          <w:rFonts w:ascii="Arial" w:hAnsi="Arial" w:cs="Arial"/>
          <w:color w:val="000000" w:themeColor="text1"/>
        </w:rPr>
        <w:t xml:space="preserve">dokumentacji określonej w ust. </w:t>
      </w:r>
      <w:r w:rsidR="00604645">
        <w:rPr>
          <w:rFonts w:ascii="Arial" w:hAnsi="Arial" w:cs="Arial"/>
          <w:color w:val="000000" w:themeColor="text1"/>
        </w:rPr>
        <w:t>2</w:t>
      </w:r>
      <w:r w:rsidR="00C2479A">
        <w:rPr>
          <w:rFonts w:ascii="Arial" w:hAnsi="Arial" w:cs="Arial"/>
          <w:color w:val="000000" w:themeColor="text1"/>
        </w:rPr>
        <w:t>,</w:t>
      </w:r>
      <w:r w:rsidRPr="00522D11">
        <w:rPr>
          <w:rFonts w:ascii="Arial" w:hAnsi="Arial" w:cs="Arial"/>
          <w:color w:val="000000" w:themeColor="text1"/>
        </w:rPr>
        <w:t xml:space="preserve"> zobowiązany jest w terminie </w:t>
      </w:r>
      <w:r w:rsidRPr="000A7DC3">
        <w:rPr>
          <w:rFonts w:ascii="Arial" w:hAnsi="Arial" w:cs="Arial"/>
          <w:b/>
          <w:color w:val="000000" w:themeColor="text1"/>
        </w:rPr>
        <w:t xml:space="preserve">14 dni </w:t>
      </w:r>
      <w:r w:rsidRPr="00522D11">
        <w:rPr>
          <w:rFonts w:ascii="Arial" w:hAnsi="Arial" w:cs="Arial"/>
          <w:color w:val="000000" w:themeColor="text1"/>
        </w:rPr>
        <w:t xml:space="preserve">od daty podpisania Umowy </w:t>
      </w:r>
      <w:r>
        <w:rPr>
          <w:rFonts w:ascii="Arial" w:hAnsi="Arial" w:cs="Arial"/>
          <w:color w:val="000000" w:themeColor="text1"/>
        </w:rPr>
        <w:t>do uzyskania zgody projektanta</w:t>
      </w:r>
      <w:r w:rsidRPr="00522D11">
        <w:rPr>
          <w:rFonts w:ascii="Arial" w:hAnsi="Arial" w:cs="Arial"/>
          <w:color w:val="000000" w:themeColor="text1"/>
        </w:rPr>
        <w:t xml:space="preserve"> </w:t>
      </w:r>
      <w:r w:rsidR="002B1592">
        <w:rPr>
          <w:rFonts w:ascii="Arial" w:hAnsi="Arial" w:cs="Arial"/>
          <w:color w:val="000000" w:themeColor="text1"/>
        </w:rPr>
        <w:t>na przejęcie od niego obowiązków</w:t>
      </w:r>
      <w:r w:rsidR="002B1592" w:rsidRPr="00522D11">
        <w:rPr>
          <w:rFonts w:ascii="Arial" w:hAnsi="Arial" w:cs="Arial"/>
          <w:color w:val="000000" w:themeColor="text1"/>
        </w:rPr>
        <w:t xml:space="preserve"> </w:t>
      </w:r>
      <w:r w:rsidRPr="00522D11">
        <w:rPr>
          <w:rFonts w:ascii="Arial" w:hAnsi="Arial" w:cs="Arial"/>
          <w:color w:val="000000" w:themeColor="text1"/>
        </w:rPr>
        <w:t>nadzoru autorskiego</w:t>
      </w:r>
      <w:r w:rsidR="00E45DD7">
        <w:rPr>
          <w:rFonts w:ascii="Arial" w:hAnsi="Arial" w:cs="Arial"/>
          <w:color w:val="000000" w:themeColor="text1"/>
        </w:rPr>
        <w:t xml:space="preserve"> oraz na wprowadzanie</w:t>
      </w:r>
      <w:r w:rsidR="00E45DD7" w:rsidRPr="00522D11">
        <w:rPr>
          <w:rFonts w:ascii="Arial" w:hAnsi="Arial" w:cs="Arial"/>
          <w:color w:val="000000" w:themeColor="text1"/>
        </w:rPr>
        <w:t xml:space="preserve"> zmian w opra</w:t>
      </w:r>
      <w:r w:rsidR="003739E3">
        <w:rPr>
          <w:rFonts w:ascii="Arial" w:hAnsi="Arial" w:cs="Arial"/>
          <w:color w:val="000000" w:themeColor="text1"/>
        </w:rPr>
        <w:t>cowanej przez niego dokumentacji</w:t>
      </w:r>
      <w:r w:rsidR="00724655">
        <w:rPr>
          <w:rFonts w:ascii="Arial" w:hAnsi="Arial" w:cs="Arial"/>
          <w:color w:val="000000" w:themeColor="text1"/>
        </w:rPr>
        <w:t xml:space="preserve">, chyba że została ona wyraźnie udzielona w treści dokumentów wskazanych w ust. </w:t>
      </w:r>
      <w:r w:rsidR="00604645">
        <w:rPr>
          <w:rFonts w:ascii="Arial" w:hAnsi="Arial" w:cs="Arial"/>
          <w:color w:val="000000" w:themeColor="text1"/>
        </w:rPr>
        <w:t>4</w:t>
      </w:r>
      <w:r w:rsidRPr="00522D11">
        <w:rPr>
          <w:rFonts w:ascii="Arial" w:hAnsi="Arial" w:cs="Arial"/>
          <w:color w:val="000000" w:themeColor="text1"/>
        </w:rPr>
        <w:t xml:space="preserve">. Zgoda winna być bezsporna, wyrażona na piśmie w formie oświadczenia i przedstawiona niezwłocznie Zamawiającemu. </w:t>
      </w:r>
      <w:r w:rsidRPr="000A62D8">
        <w:rPr>
          <w:rFonts w:ascii="Arial" w:hAnsi="Arial" w:cs="Arial"/>
        </w:rPr>
        <w:t xml:space="preserve">Wykonawca niebędący autorem projektu zobowiązany jest złożyć prawnie skuteczne, pisemne oświadczenie, o którym mowa w art. 44 pkt 3 ustawy Prawo budowlane </w:t>
      </w:r>
      <w:r w:rsidRPr="00522D11">
        <w:rPr>
          <w:rFonts w:ascii="Arial" w:hAnsi="Arial" w:cs="Arial"/>
          <w:color w:val="000000" w:themeColor="text1"/>
        </w:rPr>
        <w:t>(</w:t>
      </w:r>
      <w:proofErr w:type="spellStart"/>
      <w:r>
        <w:rPr>
          <w:rFonts w:ascii="Arial" w:hAnsi="Arial" w:cs="Arial"/>
          <w:color w:val="000000" w:themeColor="text1"/>
        </w:rPr>
        <w:t>t.j</w:t>
      </w:r>
      <w:proofErr w:type="spellEnd"/>
      <w:r>
        <w:rPr>
          <w:rFonts w:ascii="Arial" w:hAnsi="Arial" w:cs="Arial"/>
          <w:color w:val="000000" w:themeColor="text1"/>
        </w:rPr>
        <w:t xml:space="preserve">. </w:t>
      </w:r>
      <w:r w:rsidRPr="00522D11">
        <w:rPr>
          <w:rFonts w:ascii="Arial" w:hAnsi="Arial" w:cs="Arial"/>
          <w:color w:val="000000" w:themeColor="text1"/>
        </w:rPr>
        <w:t xml:space="preserve">Dz. U. z </w:t>
      </w:r>
      <w:r>
        <w:rPr>
          <w:rFonts w:ascii="Arial" w:hAnsi="Arial" w:cs="Arial"/>
          <w:color w:val="000000" w:themeColor="text1"/>
        </w:rPr>
        <w:t xml:space="preserve">2017 r. </w:t>
      </w:r>
      <w:r w:rsidRPr="00522D11">
        <w:rPr>
          <w:rFonts w:ascii="Arial" w:hAnsi="Arial" w:cs="Arial"/>
          <w:color w:val="000000" w:themeColor="text1"/>
        </w:rPr>
        <w:t xml:space="preserve">poz. </w:t>
      </w:r>
      <w:r>
        <w:rPr>
          <w:rFonts w:ascii="Arial" w:hAnsi="Arial" w:cs="Arial"/>
          <w:color w:val="000000" w:themeColor="text1"/>
        </w:rPr>
        <w:t>1332</w:t>
      </w:r>
      <w:r w:rsidRPr="00522D11">
        <w:rPr>
          <w:rFonts w:ascii="Arial" w:hAnsi="Arial" w:cs="Arial"/>
          <w:color w:val="000000" w:themeColor="text1"/>
        </w:rPr>
        <w:t xml:space="preserve"> ze zmianami)</w:t>
      </w:r>
      <w:r w:rsidRPr="00F80BA3">
        <w:rPr>
          <w:rFonts w:ascii="Arial" w:hAnsi="Arial" w:cs="Arial"/>
        </w:rPr>
        <w:t xml:space="preserve"> w terminie </w:t>
      </w:r>
      <w:r w:rsidRPr="000A7DC3">
        <w:rPr>
          <w:rFonts w:ascii="Arial" w:hAnsi="Arial" w:cs="Arial"/>
          <w:b/>
        </w:rPr>
        <w:t>14 dni</w:t>
      </w:r>
      <w:r w:rsidRPr="00F80BA3">
        <w:rPr>
          <w:rFonts w:ascii="Arial" w:hAnsi="Arial" w:cs="Arial"/>
        </w:rPr>
        <w:t xml:space="preserve"> od daty podpisania Umowy.</w:t>
      </w:r>
    </w:p>
    <w:p w14:paraId="2979AC93" w14:textId="6B9330FC" w:rsidR="002B1592" w:rsidRPr="00494FA5" w:rsidRDefault="002B1592" w:rsidP="00494FA5">
      <w:pPr>
        <w:pStyle w:val="Akapitzlist"/>
        <w:numPr>
          <w:ilvl w:val="0"/>
          <w:numId w:val="3"/>
        </w:numPr>
        <w:spacing w:after="0" w:line="240" w:lineRule="auto"/>
        <w:ind w:left="426" w:hanging="426"/>
        <w:jc w:val="both"/>
        <w:rPr>
          <w:rFonts w:ascii="Arial" w:hAnsi="Arial" w:cs="Arial"/>
          <w:color w:val="FF0000"/>
        </w:rPr>
      </w:pPr>
      <w:r w:rsidRPr="00244A5D">
        <w:rPr>
          <w:rFonts w:ascii="Arial" w:hAnsi="Arial" w:cs="Arial"/>
        </w:rPr>
        <w:t xml:space="preserve">Wykonawca przejmuje na siebie odpowiedzialność materialną za wszelkie skutki finansowe wynikające z jakichkolwiek roszczeń właścicieli praw autorskich wynikających z ustawy o prawie autorskim i prawach pokrewnych powstałych w trakcie realizacji niniejszej </w:t>
      </w:r>
      <w:r w:rsidR="00604645">
        <w:rPr>
          <w:rFonts w:ascii="Arial" w:hAnsi="Arial" w:cs="Arial"/>
        </w:rPr>
        <w:t>U</w:t>
      </w:r>
      <w:r w:rsidRPr="00244A5D">
        <w:rPr>
          <w:rFonts w:ascii="Arial" w:hAnsi="Arial" w:cs="Arial"/>
        </w:rPr>
        <w:t>mowy.</w:t>
      </w:r>
    </w:p>
    <w:p w14:paraId="180BA69F" w14:textId="77777777" w:rsidR="00604645" w:rsidRPr="00494FA5" w:rsidRDefault="00604645" w:rsidP="00604645">
      <w:pPr>
        <w:pStyle w:val="Akapitzlist"/>
        <w:numPr>
          <w:ilvl w:val="0"/>
          <w:numId w:val="3"/>
        </w:numPr>
        <w:spacing w:after="0" w:line="240" w:lineRule="auto"/>
        <w:ind w:left="426" w:hanging="426"/>
        <w:jc w:val="both"/>
        <w:rPr>
          <w:rFonts w:ascii="Arial" w:hAnsi="Arial" w:cs="Arial"/>
          <w:color w:val="000000" w:themeColor="text1"/>
        </w:rPr>
      </w:pPr>
      <w:r w:rsidRPr="008979A2">
        <w:rPr>
          <w:rFonts w:ascii="Arial" w:hAnsi="Arial" w:cs="Arial"/>
        </w:rPr>
        <w:t xml:space="preserve">Projekt jest współfinansowany ze środków Europejskiego Funduszu Rozwoju Regionalnego w ramach Programu Operacyjnego Infrastruktura i Środowisko 2014-2020. </w:t>
      </w:r>
    </w:p>
    <w:p w14:paraId="74F9CC1A" w14:textId="1203D95D" w:rsidR="00604645" w:rsidRPr="008979A2" w:rsidRDefault="00604645" w:rsidP="00604645">
      <w:pPr>
        <w:pStyle w:val="Akapitzlist"/>
        <w:numPr>
          <w:ilvl w:val="0"/>
          <w:numId w:val="3"/>
        </w:numPr>
        <w:spacing w:after="0" w:line="240" w:lineRule="auto"/>
        <w:ind w:left="426" w:hanging="426"/>
        <w:jc w:val="both"/>
        <w:rPr>
          <w:rFonts w:ascii="Arial" w:hAnsi="Arial" w:cs="Arial"/>
          <w:color w:val="000000" w:themeColor="text1"/>
        </w:rPr>
      </w:pPr>
      <w:r w:rsidRPr="008979A2">
        <w:rPr>
          <w:rFonts w:ascii="Arial" w:hAnsi="Arial" w:cs="Arial"/>
          <w:color w:val="000000" w:themeColor="text1"/>
        </w:rPr>
        <w:t>Wykonawca zobowiązany jest do oznaczania znakiem Unii Europejskiej i znakiem Funduszy Europejskich wszystkich dokumentów i materiałów wytworzonych w ramach zadania zgodnie z wytycznymi Programu Operacyjnego Infrastruktura i Środowisko 2014-2020 (dotyczy głównie korespondencji z Zamawiającym, wytworzonych w ramach realizacji zamówienia dokumentów np. karta pobytu, itp.).</w:t>
      </w:r>
    </w:p>
    <w:p w14:paraId="2E17F91B" w14:textId="77777777" w:rsidR="00604645" w:rsidRPr="00F80BA3" w:rsidRDefault="00604645" w:rsidP="00604645">
      <w:pPr>
        <w:pStyle w:val="Akapitzlist"/>
        <w:numPr>
          <w:ilvl w:val="0"/>
          <w:numId w:val="3"/>
        </w:numPr>
        <w:spacing w:after="0" w:line="240" w:lineRule="auto"/>
        <w:ind w:left="426" w:hanging="426"/>
        <w:jc w:val="both"/>
        <w:rPr>
          <w:rFonts w:ascii="Arial" w:hAnsi="Arial" w:cs="Arial"/>
        </w:rPr>
      </w:pPr>
      <w:r w:rsidRPr="00F80BA3">
        <w:rPr>
          <w:rFonts w:ascii="Arial" w:hAnsi="Arial" w:cs="Arial"/>
        </w:rPr>
        <w:t>Wykonawca zobowiązuje się do przechowywania dokumentacji związanej z realizacją przedmiotu z</w:t>
      </w:r>
      <w:r>
        <w:rPr>
          <w:rFonts w:ascii="Arial" w:hAnsi="Arial" w:cs="Arial"/>
        </w:rPr>
        <w:t>a</w:t>
      </w:r>
      <w:r w:rsidRPr="00F80BA3">
        <w:rPr>
          <w:rFonts w:ascii="Arial" w:hAnsi="Arial" w:cs="Arial"/>
        </w:rPr>
        <w:t>mówienia, o którym mowa w ust. 1</w:t>
      </w:r>
      <w:r>
        <w:rPr>
          <w:rFonts w:ascii="Arial" w:hAnsi="Arial" w:cs="Arial"/>
        </w:rPr>
        <w:t>, przez okres</w:t>
      </w:r>
      <w:r w:rsidRPr="00F80BA3">
        <w:rPr>
          <w:rFonts w:ascii="Arial" w:hAnsi="Arial" w:cs="Arial"/>
        </w:rPr>
        <w:t xml:space="preserve"> </w:t>
      </w:r>
      <w:r>
        <w:rPr>
          <w:rFonts w:ascii="Arial" w:hAnsi="Arial" w:cs="Arial"/>
        </w:rPr>
        <w:t xml:space="preserve">5 lat po </w:t>
      </w:r>
      <w:r w:rsidRPr="00244A5D">
        <w:rPr>
          <w:rFonts w:ascii="Arial" w:hAnsi="Arial" w:cs="Arial"/>
          <w:color w:val="000000" w:themeColor="text1"/>
        </w:rPr>
        <w:t>zakończeniu robót budowlanych, nad którym</w:t>
      </w:r>
      <w:r>
        <w:rPr>
          <w:rFonts w:ascii="Arial" w:hAnsi="Arial" w:cs="Arial"/>
          <w:color w:val="000000" w:themeColor="text1"/>
        </w:rPr>
        <w:t>i</w:t>
      </w:r>
      <w:r w:rsidRPr="00244A5D">
        <w:rPr>
          <w:rFonts w:ascii="Arial" w:hAnsi="Arial" w:cs="Arial"/>
          <w:color w:val="000000" w:themeColor="text1"/>
        </w:rPr>
        <w:t xml:space="preserve"> sprawowany jest nadzór autorsk</w:t>
      </w:r>
      <w:r>
        <w:rPr>
          <w:rFonts w:ascii="Arial" w:hAnsi="Arial" w:cs="Arial"/>
          <w:color w:val="000000" w:themeColor="text1"/>
        </w:rPr>
        <w:t>i</w:t>
      </w:r>
      <w:r>
        <w:rPr>
          <w:rFonts w:ascii="Arial" w:hAnsi="Arial" w:cs="Arial"/>
        </w:rPr>
        <w:t>,</w:t>
      </w:r>
      <w:r w:rsidRPr="00F80BA3">
        <w:rPr>
          <w:rFonts w:ascii="Arial" w:hAnsi="Arial" w:cs="Arial"/>
        </w:rPr>
        <w:t xml:space="preserve"> w sposób zapewniający dostępność, poufność i bezpieczeństwo.</w:t>
      </w:r>
    </w:p>
    <w:p w14:paraId="50EDD49E" w14:textId="77777777" w:rsidR="00480968" w:rsidRPr="00F80BA3" w:rsidRDefault="00480968" w:rsidP="000A7DC3">
      <w:pPr>
        <w:pStyle w:val="Akapitzlist"/>
        <w:spacing w:after="0" w:line="240" w:lineRule="auto"/>
        <w:ind w:left="426"/>
        <w:jc w:val="both"/>
        <w:rPr>
          <w:rFonts w:ascii="Arial" w:hAnsi="Arial" w:cs="Arial"/>
        </w:rPr>
      </w:pPr>
    </w:p>
    <w:p w14:paraId="1D10A1E3" w14:textId="77777777" w:rsidR="00480968" w:rsidRPr="00F80BA3" w:rsidRDefault="00480968" w:rsidP="000A7DC3">
      <w:pPr>
        <w:pStyle w:val="Zwykytekst"/>
        <w:jc w:val="center"/>
        <w:rPr>
          <w:rFonts w:ascii="Arial" w:hAnsi="Arial" w:cs="Arial"/>
          <w:b/>
          <w:szCs w:val="22"/>
        </w:rPr>
      </w:pPr>
      <w:r w:rsidRPr="00F80BA3">
        <w:rPr>
          <w:rFonts w:ascii="Arial" w:hAnsi="Arial" w:cs="Arial"/>
          <w:b/>
          <w:szCs w:val="22"/>
        </w:rPr>
        <w:t>§ 2</w:t>
      </w:r>
    </w:p>
    <w:p w14:paraId="221F3D1C" w14:textId="77777777" w:rsidR="00480968" w:rsidRPr="00F80BA3" w:rsidRDefault="00480968" w:rsidP="000A7DC3">
      <w:pPr>
        <w:pStyle w:val="Zwykytekst"/>
        <w:jc w:val="center"/>
        <w:rPr>
          <w:rFonts w:ascii="Arial" w:hAnsi="Arial" w:cs="Arial"/>
          <w:b/>
          <w:szCs w:val="22"/>
        </w:rPr>
      </w:pPr>
      <w:r w:rsidRPr="00F80BA3">
        <w:rPr>
          <w:rFonts w:ascii="Arial" w:hAnsi="Arial" w:cs="Arial"/>
          <w:b/>
          <w:szCs w:val="22"/>
        </w:rPr>
        <w:t>TERMINY REALIZACJI UMOWY</w:t>
      </w:r>
    </w:p>
    <w:p w14:paraId="23782521" w14:textId="1A2A6495" w:rsidR="00480968" w:rsidRDefault="00480968" w:rsidP="000A62D8">
      <w:pPr>
        <w:pStyle w:val="Akapitzlist"/>
        <w:numPr>
          <w:ilvl w:val="0"/>
          <w:numId w:val="9"/>
        </w:numPr>
        <w:spacing w:line="240" w:lineRule="auto"/>
        <w:ind w:left="426" w:hanging="426"/>
        <w:jc w:val="both"/>
        <w:rPr>
          <w:rFonts w:ascii="Arial" w:hAnsi="Arial" w:cs="Arial"/>
        </w:rPr>
      </w:pPr>
      <w:r w:rsidRPr="00F80BA3">
        <w:rPr>
          <w:rFonts w:ascii="Arial" w:hAnsi="Arial" w:cs="Arial"/>
        </w:rPr>
        <w:t>Przedmiot umowy wykonywany będzie w terminie o</w:t>
      </w:r>
      <w:r w:rsidR="001B2555">
        <w:rPr>
          <w:rFonts w:ascii="Arial" w:hAnsi="Arial" w:cs="Arial"/>
        </w:rPr>
        <w:t>d dnia podpisania U</w:t>
      </w:r>
      <w:r w:rsidRPr="00F80BA3">
        <w:rPr>
          <w:rFonts w:ascii="Arial" w:hAnsi="Arial" w:cs="Arial"/>
        </w:rPr>
        <w:t xml:space="preserve">mowy, przez cały okres wykonywania robót budowlanych w ramach zadania inwestycyjnego określonego w §1 ust. 1 Umowy, do dnia </w:t>
      </w:r>
      <w:r w:rsidR="00560F80">
        <w:rPr>
          <w:rFonts w:ascii="Arial" w:hAnsi="Arial" w:cs="Arial"/>
        </w:rPr>
        <w:t>uzyskania</w:t>
      </w:r>
      <w:r w:rsidRPr="00F80BA3">
        <w:rPr>
          <w:rFonts w:ascii="Arial" w:hAnsi="Arial" w:cs="Arial"/>
        </w:rPr>
        <w:t xml:space="preserve"> przez Zamawiającego </w:t>
      </w:r>
      <w:r w:rsidR="00560F80">
        <w:rPr>
          <w:rFonts w:ascii="Arial" w:hAnsi="Arial" w:cs="Arial"/>
        </w:rPr>
        <w:t>zgody właściwego organu nadzoru budowlanego na użytkowanie obiektów</w:t>
      </w:r>
      <w:r w:rsidRPr="00F80BA3">
        <w:rPr>
          <w:rFonts w:ascii="Arial" w:hAnsi="Arial" w:cs="Arial"/>
        </w:rPr>
        <w:t xml:space="preserve">, jednak nie dłużej niż do dnia 30.12.2019 r. Przewidywany termin zakończenia robót: do 31.07.2019 r. </w:t>
      </w:r>
    </w:p>
    <w:p w14:paraId="2DC0C03D" w14:textId="2BE94911" w:rsidR="00065BB9" w:rsidRPr="00494FA5" w:rsidRDefault="00065BB9" w:rsidP="00494FA5">
      <w:pPr>
        <w:pStyle w:val="Akapitzlist"/>
        <w:widowControl w:val="0"/>
        <w:numPr>
          <w:ilvl w:val="0"/>
          <w:numId w:val="9"/>
        </w:numPr>
        <w:suppressAutoHyphens/>
        <w:autoSpaceDN w:val="0"/>
        <w:spacing w:after="0" w:line="240" w:lineRule="auto"/>
        <w:ind w:left="426" w:hanging="426"/>
        <w:contextualSpacing w:val="0"/>
        <w:jc w:val="both"/>
        <w:textAlignment w:val="baseline"/>
        <w:rPr>
          <w:rFonts w:ascii="Arial" w:hAnsi="Arial" w:cs="Arial"/>
          <w:color w:val="000000"/>
        </w:rPr>
      </w:pPr>
      <w:r w:rsidRPr="00494FA5">
        <w:rPr>
          <w:rFonts w:ascii="Arial" w:hAnsi="Arial" w:cs="Arial"/>
          <w:color w:val="000000"/>
        </w:rPr>
        <w:t xml:space="preserve">Dla potrzeb niniejszej Umowy </w:t>
      </w:r>
      <w:r w:rsidRPr="00494FA5">
        <w:rPr>
          <w:rFonts w:ascii="Arial" w:hAnsi="Arial" w:cs="Arial"/>
          <w:b/>
          <w:bCs/>
          <w:color w:val="000000"/>
        </w:rPr>
        <w:t xml:space="preserve">„uzyskanie zgody właściwego organu nadzoru budowlanego na użytkowanie </w:t>
      </w:r>
      <w:r w:rsidR="002171A0">
        <w:rPr>
          <w:rFonts w:ascii="Arial" w:hAnsi="Arial" w:cs="Arial"/>
          <w:b/>
          <w:bCs/>
          <w:color w:val="000000"/>
        </w:rPr>
        <w:t>obiektów</w:t>
      </w:r>
      <w:r w:rsidRPr="00494FA5">
        <w:rPr>
          <w:rFonts w:ascii="Arial" w:hAnsi="Arial" w:cs="Arial"/>
          <w:b/>
          <w:bCs/>
          <w:color w:val="000000"/>
        </w:rPr>
        <w:t xml:space="preserve">” </w:t>
      </w:r>
      <w:r w:rsidRPr="00494FA5">
        <w:rPr>
          <w:rFonts w:ascii="Arial" w:hAnsi="Arial" w:cs="Arial"/>
          <w:color w:val="000000"/>
        </w:rPr>
        <w:t>oznacza odpowiednio:</w:t>
      </w:r>
    </w:p>
    <w:p w14:paraId="569BBC6D" w14:textId="77777777" w:rsidR="00065BB9" w:rsidRPr="00494FA5" w:rsidRDefault="00065BB9" w:rsidP="00494FA5">
      <w:pPr>
        <w:pStyle w:val="Akapitzlist"/>
        <w:widowControl w:val="0"/>
        <w:numPr>
          <w:ilvl w:val="0"/>
          <w:numId w:val="60"/>
        </w:numPr>
        <w:suppressAutoHyphens/>
        <w:autoSpaceDN w:val="0"/>
        <w:spacing w:after="0" w:line="240" w:lineRule="auto"/>
        <w:ind w:left="851" w:hanging="425"/>
        <w:contextualSpacing w:val="0"/>
        <w:jc w:val="both"/>
        <w:textAlignment w:val="baseline"/>
        <w:rPr>
          <w:rFonts w:ascii="Arial" w:hAnsi="Arial" w:cs="Arial"/>
          <w:color w:val="000000"/>
        </w:rPr>
      </w:pPr>
      <w:r w:rsidRPr="00494FA5">
        <w:rPr>
          <w:rFonts w:ascii="Arial" w:hAnsi="Arial" w:cs="Arial"/>
          <w:color w:val="000000"/>
        </w:rPr>
        <w:t>uzyskanie pozwolenia na użytkowanie;</w:t>
      </w:r>
    </w:p>
    <w:p w14:paraId="2F987A64" w14:textId="77777777" w:rsidR="00065BB9" w:rsidRPr="00494FA5" w:rsidRDefault="00065BB9" w:rsidP="00494FA5">
      <w:pPr>
        <w:pStyle w:val="Akapitzlist"/>
        <w:widowControl w:val="0"/>
        <w:numPr>
          <w:ilvl w:val="0"/>
          <w:numId w:val="60"/>
        </w:numPr>
        <w:suppressAutoHyphens/>
        <w:autoSpaceDN w:val="0"/>
        <w:spacing w:after="0" w:line="240" w:lineRule="auto"/>
        <w:ind w:left="851" w:hanging="425"/>
        <w:contextualSpacing w:val="0"/>
        <w:jc w:val="both"/>
        <w:textAlignment w:val="baseline"/>
        <w:rPr>
          <w:rFonts w:ascii="Arial" w:hAnsi="Arial" w:cs="Arial"/>
          <w:color w:val="000000"/>
        </w:rPr>
      </w:pPr>
      <w:r w:rsidRPr="00494FA5">
        <w:rPr>
          <w:rFonts w:ascii="Arial" w:hAnsi="Arial" w:cs="Arial"/>
          <w:color w:val="000000"/>
        </w:rPr>
        <w:t>przyjęcie przez właściwy organ nadzoru budowlanego bez uwag zawiadomienia o zakończeniu budowy bądź upływ 14 dniowego terminu od daty zawiadomienia właściwego organu nadzoru budowlanego o zakończeniu budowy, w którym organ nie wyrazi sprzeciwu;</w:t>
      </w:r>
    </w:p>
    <w:p w14:paraId="079C0B2C" w14:textId="77777777" w:rsidR="00065BB9" w:rsidRPr="00494FA5" w:rsidRDefault="00065BB9" w:rsidP="00494FA5">
      <w:pPr>
        <w:pStyle w:val="Akapitzlist"/>
        <w:widowControl w:val="0"/>
        <w:numPr>
          <w:ilvl w:val="0"/>
          <w:numId w:val="60"/>
        </w:numPr>
        <w:suppressAutoHyphens/>
        <w:autoSpaceDN w:val="0"/>
        <w:spacing w:after="0" w:line="240" w:lineRule="auto"/>
        <w:ind w:left="851" w:hanging="425"/>
        <w:contextualSpacing w:val="0"/>
        <w:jc w:val="both"/>
        <w:textAlignment w:val="baseline"/>
        <w:rPr>
          <w:rFonts w:ascii="Arial" w:hAnsi="Arial" w:cs="Arial"/>
          <w:color w:val="000000"/>
        </w:rPr>
      </w:pPr>
      <w:r w:rsidRPr="00494FA5">
        <w:rPr>
          <w:rFonts w:ascii="Arial" w:hAnsi="Arial" w:cs="Arial"/>
          <w:color w:val="000000"/>
        </w:rPr>
        <w:t>uzyskanie zawiadomienia od właściwego organu nadzoru budowlanego o zakończeniu postępowania w sprawie zawiadomienia o zakończeniu budowy.</w:t>
      </w:r>
    </w:p>
    <w:p w14:paraId="2585C8EF" w14:textId="77777777" w:rsidR="00893342" w:rsidRDefault="00893342" w:rsidP="000A7DC3">
      <w:pPr>
        <w:pStyle w:val="Zwykytekst"/>
        <w:jc w:val="center"/>
        <w:rPr>
          <w:rFonts w:ascii="Arial" w:hAnsi="Arial" w:cs="Arial"/>
          <w:b/>
          <w:szCs w:val="22"/>
        </w:rPr>
      </w:pPr>
    </w:p>
    <w:p w14:paraId="07D9D688" w14:textId="477B562C" w:rsidR="00480968" w:rsidRPr="00F80BA3" w:rsidRDefault="00480968" w:rsidP="000A7DC3">
      <w:pPr>
        <w:pStyle w:val="Zwykytekst"/>
        <w:jc w:val="center"/>
        <w:rPr>
          <w:rFonts w:ascii="Arial" w:hAnsi="Arial" w:cs="Arial"/>
          <w:b/>
          <w:szCs w:val="22"/>
        </w:rPr>
      </w:pPr>
      <w:r w:rsidRPr="00F80BA3">
        <w:rPr>
          <w:rFonts w:ascii="Arial" w:hAnsi="Arial" w:cs="Arial"/>
          <w:b/>
          <w:szCs w:val="22"/>
        </w:rPr>
        <w:t>§ 3</w:t>
      </w:r>
    </w:p>
    <w:p w14:paraId="5799BFAB" w14:textId="15B1D79E" w:rsidR="00480968" w:rsidRPr="000A7DC3" w:rsidRDefault="00480968" w:rsidP="000A7DC3">
      <w:pPr>
        <w:pStyle w:val="Akapitzlist"/>
        <w:spacing w:after="0" w:line="240" w:lineRule="auto"/>
        <w:ind w:left="0"/>
        <w:jc w:val="center"/>
        <w:rPr>
          <w:rFonts w:ascii="Arial" w:hAnsi="Arial" w:cs="Arial"/>
          <w:b/>
        </w:rPr>
      </w:pPr>
      <w:r w:rsidRPr="000A7DC3">
        <w:rPr>
          <w:rFonts w:ascii="Arial" w:hAnsi="Arial" w:cs="Arial"/>
          <w:b/>
        </w:rPr>
        <w:t>OBOWIĄZKI WYKONAWCY</w:t>
      </w:r>
    </w:p>
    <w:p w14:paraId="1D76E579" w14:textId="09A0D37B" w:rsidR="00654BC5" w:rsidRPr="000A7DC3" w:rsidRDefault="00592611" w:rsidP="000A7DC3">
      <w:pPr>
        <w:pStyle w:val="Akapitzlist"/>
        <w:numPr>
          <w:ilvl w:val="0"/>
          <w:numId w:val="57"/>
        </w:numPr>
        <w:tabs>
          <w:tab w:val="left" w:pos="567"/>
        </w:tabs>
        <w:spacing w:line="240" w:lineRule="auto"/>
        <w:ind w:left="426" w:hanging="426"/>
        <w:jc w:val="both"/>
        <w:rPr>
          <w:rFonts w:ascii="Arial" w:hAnsi="Arial" w:cs="Arial"/>
          <w:color w:val="000000" w:themeColor="text1"/>
        </w:rPr>
      </w:pPr>
      <w:r w:rsidRPr="000A7DC3">
        <w:rPr>
          <w:rFonts w:ascii="Arial" w:hAnsi="Arial" w:cs="Arial"/>
        </w:rPr>
        <w:t xml:space="preserve">Wykonawca </w:t>
      </w:r>
      <w:r w:rsidR="00724A23" w:rsidRPr="000A7DC3">
        <w:rPr>
          <w:rFonts w:ascii="Arial" w:hAnsi="Arial" w:cs="Arial"/>
        </w:rPr>
        <w:t xml:space="preserve">pełnić będzie nadzór autorski określony w § 1 niniejszej Umowy z dołożeniem należytej staranności i bez zbędnej zwłoki, a w szczególności </w:t>
      </w:r>
      <w:r w:rsidR="00C77E2F" w:rsidRPr="000A7DC3">
        <w:rPr>
          <w:rFonts w:ascii="Arial" w:hAnsi="Arial" w:cs="Arial"/>
        </w:rPr>
        <w:t>zobowiązu</w:t>
      </w:r>
      <w:r w:rsidR="000B4008" w:rsidRPr="000A7DC3">
        <w:rPr>
          <w:rFonts w:ascii="Arial" w:hAnsi="Arial" w:cs="Arial"/>
        </w:rPr>
        <w:t>je się do</w:t>
      </w:r>
      <w:r w:rsidR="00654BC5" w:rsidRPr="000A7DC3">
        <w:rPr>
          <w:rFonts w:ascii="Arial" w:hAnsi="Arial" w:cs="Arial"/>
        </w:rPr>
        <w:t xml:space="preserve"> </w:t>
      </w:r>
      <w:r w:rsidR="00654BC5" w:rsidRPr="000A7DC3">
        <w:rPr>
          <w:rFonts w:ascii="Arial" w:hAnsi="Arial" w:cs="Arial"/>
          <w:color w:val="000000" w:themeColor="text1"/>
        </w:rPr>
        <w:t>pobytu projektantów na budowie</w:t>
      </w:r>
      <w:r w:rsidR="00340A44">
        <w:rPr>
          <w:rFonts w:ascii="Arial" w:hAnsi="Arial" w:cs="Arial"/>
          <w:color w:val="000000" w:themeColor="text1"/>
        </w:rPr>
        <w:t xml:space="preserve"> (lub w siedzibie Zamawiającego)</w:t>
      </w:r>
      <w:r w:rsidR="00654BC5" w:rsidRPr="000A7DC3">
        <w:rPr>
          <w:rFonts w:ascii="Arial" w:hAnsi="Arial" w:cs="Arial"/>
          <w:color w:val="000000" w:themeColor="text1"/>
        </w:rPr>
        <w:t xml:space="preserve"> w okresie realizacji robót budowlanych na wezwanie Zamawiającego </w:t>
      </w:r>
      <w:r w:rsidR="00654BC5">
        <w:rPr>
          <w:rFonts w:ascii="Arial" w:hAnsi="Arial" w:cs="Arial"/>
          <w:color w:val="000000" w:themeColor="text1"/>
        </w:rPr>
        <w:t>lub przedstawicieli nadzoru inwestorskiego, w ramach którego Wykonawca jest zobowiązany m.in. do:</w:t>
      </w:r>
    </w:p>
    <w:p w14:paraId="5B7A98AC" w14:textId="323139BD" w:rsidR="00C77E2F" w:rsidRPr="000A7DC3" w:rsidRDefault="0059261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sprawowa</w:t>
      </w:r>
      <w:r w:rsidR="00C77E2F" w:rsidRPr="000A7DC3">
        <w:rPr>
          <w:rFonts w:ascii="Arial" w:hAnsi="Arial" w:cs="Arial"/>
          <w:color w:val="000000" w:themeColor="text1"/>
        </w:rPr>
        <w:t xml:space="preserve">nia </w:t>
      </w:r>
      <w:r w:rsidRPr="000A7DC3">
        <w:rPr>
          <w:rFonts w:ascii="Arial" w:hAnsi="Arial" w:cs="Arial"/>
          <w:color w:val="000000" w:themeColor="text1"/>
        </w:rPr>
        <w:t>nadz</w:t>
      </w:r>
      <w:r w:rsidR="00C77E2F" w:rsidRPr="000A7DC3">
        <w:rPr>
          <w:rFonts w:ascii="Arial" w:hAnsi="Arial" w:cs="Arial"/>
          <w:color w:val="000000" w:themeColor="text1"/>
        </w:rPr>
        <w:t>oru</w:t>
      </w:r>
      <w:r w:rsidRPr="000A7DC3">
        <w:rPr>
          <w:rFonts w:ascii="Arial" w:hAnsi="Arial" w:cs="Arial"/>
          <w:color w:val="000000" w:themeColor="text1"/>
        </w:rPr>
        <w:t xml:space="preserve"> autorski</w:t>
      </w:r>
      <w:r w:rsidR="00C77E2F" w:rsidRPr="000A7DC3">
        <w:rPr>
          <w:rFonts w:ascii="Arial" w:hAnsi="Arial" w:cs="Arial"/>
          <w:color w:val="000000" w:themeColor="text1"/>
        </w:rPr>
        <w:t>ego</w:t>
      </w:r>
      <w:r w:rsidRPr="000A7DC3">
        <w:rPr>
          <w:rFonts w:ascii="Arial" w:hAnsi="Arial" w:cs="Arial"/>
          <w:color w:val="000000" w:themeColor="text1"/>
        </w:rPr>
        <w:t xml:space="preserve"> w sposób i na zasadach określonych w ustawie </w:t>
      </w:r>
      <w:r w:rsidR="000B4008" w:rsidRPr="00522D11">
        <w:rPr>
          <w:rFonts w:ascii="Arial" w:hAnsi="Arial" w:cs="Arial"/>
          <w:color w:val="000000" w:themeColor="text1"/>
        </w:rPr>
        <w:t>z dnia 07 lipca 1994 r.</w:t>
      </w:r>
      <w:r w:rsidR="000B4008">
        <w:rPr>
          <w:rFonts w:ascii="Arial" w:hAnsi="Arial" w:cs="Arial"/>
          <w:color w:val="000000" w:themeColor="text1"/>
        </w:rPr>
        <w:t xml:space="preserve"> </w:t>
      </w:r>
      <w:r w:rsidRPr="000A7DC3">
        <w:rPr>
          <w:rFonts w:ascii="Arial" w:hAnsi="Arial" w:cs="Arial"/>
          <w:color w:val="000000" w:themeColor="text1"/>
        </w:rPr>
        <w:t>Prawo budowlane</w:t>
      </w:r>
      <w:r w:rsidR="0013593A" w:rsidRPr="000A7DC3">
        <w:rPr>
          <w:rFonts w:ascii="Arial" w:hAnsi="Arial" w:cs="Arial"/>
          <w:color w:val="000000" w:themeColor="text1"/>
        </w:rPr>
        <w:t xml:space="preserve"> </w:t>
      </w:r>
      <w:r w:rsidR="00F3676A" w:rsidRPr="000A7DC3">
        <w:rPr>
          <w:rFonts w:ascii="Arial" w:hAnsi="Arial" w:cs="Arial"/>
          <w:color w:val="000000" w:themeColor="text1"/>
        </w:rPr>
        <w:t>(</w:t>
      </w:r>
      <w:proofErr w:type="spellStart"/>
      <w:r w:rsidR="00BF6D96">
        <w:rPr>
          <w:rFonts w:ascii="Arial" w:hAnsi="Arial" w:cs="Arial"/>
          <w:color w:val="000000" w:themeColor="text1"/>
        </w:rPr>
        <w:t>t.j</w:t>
      </w:r>
      <w:proofErr w:type="spellEnd"/>
      <w:r w:rsidR="00BF6D96">
        <w:rPr>
          <w:rFonts w:ascii="Arial" w:hAnsi="Arial" w:cs="Arial"/>
          <w:color w:val="000000" w:themeColor="text1"/>
        </w:rPr>
        <w:t xml:space="preserve">. </w:t>
      </w:r>
      <w:r w:rsidR="0013593A" w:rsidRPr="000A7DC3">
        <w:rPr>
          <w:rFonts w:ascii="Arial" w:hAnsi="Arial" w:cs="Arial"/>
          <w:color w:val="000000" w:themeColor="text1"/>
        </w:rPr>
        <w:t xml:space="preserve">Dz. U. z </w:t>
      </w:r>
      <w:r w:rsidR="000B4008">
        <w:rPr>
          <w:rFonts w:ascii="Arial" w:hAnsi="Arial" w:cs="Arial"/>
          <w:color w:val="000000" w:themeColor="text1"/>
        </w:rPr>
        <w:t xml:space="preserve">2017 r. </w:t>
      </w:r>
      <w:r w:rsidR="0013593A" w:rsidRPr="000A7DC3">
        <w:rPr>
          <w:rFonts w:ascii="Arial" w:hAnsi="Arial" w:cs="Arial"/>
          <w:color w:val="000000" w:themeColor="text1"/>
        </w:rPr>
        <w:t xml:space="preserve">poz. </w:t>
      </w:r>
      <w:r w:rsidR="000B4008">
        <w:rPr>
          <w:rFonts w:ascii="Arial" w:hAnsi="Arial" w:cs="Arial"/>
          <w:color w:val="000000" w:themeColor="text1"/>
        </w:rPr>
        <w:t>1332</w:t>
      </w:r>
      <w:r w:rsidRPr="000A7DC3">
        <w:rPr>
          <w:rFonts w:ascii="Arial" w:hAnsi="Arial" w:cs="Arial"/>
          <w:color w:val="000000" w:themeColor="text1"/>
        </w:rPr>
        <w:t xml:space="preserve"> </w:t>
      </w:r>
      <w:r w:rsidR="0013593A" w:rsidRPr="000A7DC3">
        <w:rPr>
          <w:rFonts w:ascii="Arial" w:hAnsi="Arial" w:cs="Arial"/>
          <w:color w:val="000000" w:themeColor="text1"/>
        </w:rPr>
        <w:t>ze zmianami</w:t>
      </w:r>
      <w:r w:rsidR="00F3676A" w:rsidRPr="000A7DC3">
        <w:rPr>
          <w:rFonts w:ascii="Arial" w:hAnsi="Arial" w:cs="Arial"/>
          <w:color w:val="000000" w:themeColor="text1"/>
        </w:rPr>
        <w:t>)</w:t>
      </w:r>
      <w:r w:rsidRPr="000A7DC3">
        <w:rPr>
          <w:rFonts w:ascii="Arial" w:hAnsi="Arial" w:cs="Arial"/>
          <w:color w:val="000000" w:themeColor="text1"/>
        </w:rPr>
        <w:t>, w zakresie stwierdzania w toku wykonywania robót budowlanych zgodności realizacji robót z dokumentacją oraz uzgadniania z Zamawiającym możliwości wprowadzania rozwiązań zamiennych w stosunku do przewidzianych w dokumentacji</w:t>
      </w:r>
      <w:r w:rsidR="00EE2C9A" w:rsidRPr="00BF6D96">
        <w:rPr>
          <w:rFonts w:ascii="Arial" w:hAnsi="Arial" w:cs="Arial"/>
          <w:color w:val="000000" w:themeColor="text1"/>
        </w:rPr>
        <w:t>;</w:t>
      </w:r>
    </w:p>
    <w:p w14:paraId="68B4DB11" w14:textId="751D2F0C" w:rsidR="00654BC5" w:rsidRPr="000A7DC3" w:rsidRDefault="00CD0D5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zapewnieni</w:t>
      </w:r>
      <w:r w:rsidR="000B4008">
        <w:rPr>
          <w:rFonts w:ascii="Arial" w:hAnsi="Arial" w:cs="Arial"/>
          <w:color w:val="000000" w:themeColor="text1"/>
        </w:rPr>
        <w:t>a</w:t>
      </w:r>
      <w:r w:rsidRPr="000A7DC3">
        <w:rPr>
          <w:rFonts w:ascii="Arial" w:hAnsi="Arial" w:cs="Arial"/>
          <w:color w:val="000000" w:themeColor="text1"/>
        </w:rPr>
        <w:t xml:space="preserve"> personelu, zdolnego do wykonania przedmiotu zamówienia, reprezentującego wszystkie branże objęte dokumentacją wskazaną w </w:t>
      </w:r>
      <w:r w:rsidR="000B4008">
        <w:rPr>
          <w:rFonts w:ascii="Arial" w:hAnsi="Arial" w:cs="Arial"/>
          <w:color w:val="000000" w:themeColor="text1"/>
        </w:rPr>
        <w:t xml:space="preserve">§1 ust. </w:t>
      </w:r>
      <w:r w:rsidR="00604645">
        <w:rPr>
          <w:rFonts w:ascii="Arial" w:hAnsi="Arial" w:cs="Arial"/>
          <w:color w:val="000000" w:themeColor="text1"/>
        </w:rPr>
        <w:t>2</w:t>
      </w:r>
      <w:r w:rsidR="00B46D67">
        <w:rPr>
          <w:rFonts w:ascii="Arial" w:hAnsi="Arial" w:cs="Arial"/>
          <w:color w:val="000000" w:themeColor="text1"/>
        </w:rPr>
        <w:t xml:space="preserve"> Umowy</w:t>
      </w:r>
      <w:r w:rsidRPr="000A7DC3">
        <w:rPr>
          <w:rFonts w:ascii="Arial" w:hAnsi="Arial" w:cs="Arial"/>
          <w:color w:val="000000" w:themeColor="text1"/>
        </w:rPr>
        <w:t>;</w:t>
      </w:r>
    </w:p>
    <w:p w14:paraId="1D237631" w14:textId="4E9C32F4" w:rsidR="00C77E2F" w:rsidRPr="000A7DC3" w:rsidRDefault="0059261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lastRenderedPageBreak/>
        <w:t>opiniowani</w:t>
      </w:r>
      <w:r w:rsidR="000B4008">
        <w:rPr>
          <w:rFonts w:ascii="Arial" w:hAnsi="Arial" w:cs="Arial"/>
          <w:color w:val="000000" w:themeColor="text1"/>
        </w:rPr>
        <w:t>a</w:t>
      </w:r>
      <w:r w:rsidRPr="000A7DC3">
        <w:rPr>
          <w:rFonts w:ascii="Arial" w:hAnsi="Arial" w:cs="Arial"/>
          <w:color w:val="000000" w:themeColor="text1"/>
        </w:rPr>
        <w:t xml:space="preserve"> możliwości wbudowania wyrobów budowlanych równoważnych pod względem zgodności z dokumentacją projektową;</w:t>
      </w:r>
    </w:p>
    <w:p w14:paraId="29A605A0" w14:textId="27AFB7A0" w:rsidR="00C77E2F" w:rsidRPr="000A7DC3" w:rsidRDefault="0059261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dokonywani</w:t>
      </w:r>
      <w:r w:rsidR="000B4008">
        <w:rPr>
          <w:rFonts w:ascii="Arial" w:hAnsi="Arial" w:cs="Arial"/>
          <w:color w:val="000000" w:themeColor="text1"/>
        </w:rPr>
        <w:t>a</w:t>
      </w:r>
      <w:r w:rsidRPr="000A7DC3">
        <w:rPr>
          <w:rFonts w:ascii="Arial" w:hAnsi="Arial" w:cs="Arial"/>
          <w:color w:val="000000" w:themeColor="text1"/>
        </w:rPr>
        <w:t xml:space="preserve"> wpisów do dziennika budowy;</w:t>
      </w:r>
    </w:p>
    <w:p w14:paraId="0783C44F" w14:textId="7BA2DC7C" w:rsidR="00C77E2F" w:rsidRPr="000A7DC3" w:rsidRDefault="0059261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wyjaśniani</w:t>
      </w:r>
      <w:r w:rsidR="000B4008">
        <w:rPr>
          <w:rFonts w:ascii="Arial" w:hAnsi="Arial" w:cs="Arial"/>
          <w:color w:val="000000" w:themeColor="text1"/>
        </w:rPr>
        <w:t>a</w:t>
      </w:r>
      <w:r w:rsidRPr="000A7DC3">
        <w:rPr>
          <w:rFonts w:ascii="Arial" w:hAnsi="Arial" w:cs="Arial"/>
          <w:color w:val="000000" w:themeColor="text1"/>
        </w:rPr>
        <w:t xml:space="preserve"> wszelkich wątpliwości pojawiających się w toku realizacji</w:t>
      </w:r>
      <w:r w:rsidR="00B9552A" w:rsidRPr="000A7DC3">
        <w:rPr>
          <w:rFonts w:ascii="Arial" w:hAnsi="Arial" w:cs="Arial"/>
          <w:color w:val="000000" w:themeColor="text1"/>
        </w:rPr>
        <w:t xml:space="preserve"> inwestycji wynikających </w:t>
      </w:r>
      <w:r w:rsidRPr="000A7DC3">
        <w:rPr>
          <w:rFonts w:ascii="Arial" w:hAnsi="Arial" w:cs="Arial"/>
          <w:color w:val="000000" w:themeColor="text1"/>
        </w:rPr>
        <w:t>z opracowanej dokumentacji projektowej oraz uzupełniani</w:t>
      </w:r>
      <w:r w:rsidR="00B46D67">
        <w:rPr>
          <w:rFonts w:ascii="Arial" w:hAnsi="Arial" w:cs="Arial"/>
          <w:color w:val="000000" w:themeColor="text1"/>
        </w:rPr>
        <w:t>a</w:t>
      </w:r>
      <w:r w:rsidRPr="000A7DC3">
        <w:rPr>
          <w:rFonts w:ascii="Arial" w:hAnsi="Arial" w:cs="Arial"/>
          <w:color w:val="000000" w:themeColor="text1"/>
        </w:rPr>
        <w:t xml:space="preserve"> szczegółów dotyczących rozwiązań w niej zawartych</w:t>
      </w:r>
      <w:r w:rsidR="0009580E" w:rsidRPr="000A7DC3">
        <w:rPr>
          <w:rFonts w:ascii="Arial" w:hAnsi="Arial" w:cs="Arial"/>
          <w:color w:val="000000" w:themeColor="text1"/>
        </w:rPr>
        <w:t>;</w:t>
      </w:r>
      <w:r w:rsidR="00053DED" w:rsidRPr="000A7DC3">
        <w:rPr>
          <w:rFonts w:ascii="Arial" w:hAnsi="Arial" w:cs="Arial"/>
          <w:color w:val="000000" w:themeColor="text1"/>
        </w:rPr>
        <w:t xml:space="preserve"> </w:t>
      </w:r>
    </w:p>
    <w:p w14:paraId="6B9D390A" w14:textId="46221A1A" w:rsidR="00C77E2F" w:rsidRPr="000A7DC3" w:rsidRDefault="0059261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opiniowani</w:t>
      </w:r>
      <w:r w:rsidR="000B4008">
        <w:rPr>
          <w:rFonts w:ascii="Arial" w:hAnsi="Arial" w:cs="Arial"/>
          <w:color w:val="000000" w:themeColor="text1"/>
        </w:rPr>
        <w:t>a</w:t>
      </w:r>
      <w:r w:rsidRPr="000A7DC3">
        <w:rPr>
          <w:rFonts w:ascii="Arial" w:hAnsi="Arial" w:cs="Arial"/>
          <w:color w:val="000000" w:themeColor="text1"/>
        </w:rPr>
        <w:t xml:space="preserve"> dokumentacji sporządzanej przez Wykonawcę robót</w:t>
      </w:r>
      <w:r w:rsidR="00B124F2">
        <w:rPr>
          <w:rFonts w:ascii="Arial" w:hAnsi="Arial" w:cs="Arial"/>
          <w:color w:val="000000" w:themeColor="text1"/>
        </w:rPr>
        <w:t xml:space="preserve"> w zakresie jej zgodności </w:t>
      </w:r>
      <w:r w:rsidR="009273AF">
        <w:rPr>
          <w:rFonts w:ascii="Arial" w:hAnsi="Arial" w:cs="Arial"/>
          <w:color w:val="000000" w:themeColor="text1"/>
        </w:rPr>
        <w:t>z założeniami i wymaganiami dokumentacji projektowej</w:t>
      </w:r>
      <w:r w:rsidRPr="000A7DC3">
        <w:rPr>
          <w:rFonts w:ascii="Arial" w:hAnsi="Arial" w:cs="Arial"/>
          <w:color w:val="000000" w:themeColor="text1"/>
        </w:rPr>
        <w:t>;</w:t>
      </w:r>
    </w:p>
    <w:p w14:paraId="2A41DCC1" w14:textId="5965A365" w:rsidR="00C77E2F" w:rsidRDefault="00B124F2" w:rsidP="000A7DC3">
      <w:pPr>
        <w:pStyle w:val="Akapitzlist"/>
        <w:numPr>
          <w:ilvl w:val="0"/>
          <w:numId w:val="51"/>
        </w:numPr>
        <w:spacing w:line="240" w:lineRule="auto"/>
        <w:ind w:left="851" w:hanging="426"/>
        <w:jc w:val="both"/>
        <w:rPr>
          <w:rFonts w:ascii="Arial" w:hAnsi="Arial" w:cs="Arial"/>
        </w:rPr>
      </w:pPr>
      <w:r>
        <w:rPr>
          <w:rFonts w:ascii="Arial" w:hAnsi="Arial" w:cs="Arial"/>
        </w:rPr>
        <w:t>dostosowania dokumentacji projektowej do warunków zastanych na budowie oraz do wyników badań geologicznych podłoża gruntowego, wykonywanych i przedkładanych przez Wykonawcę robót w trakcie realizacji robót budowlanych oraz ewentualnie odbiegających od wyników badań sporządzonych na etapie opracowywania dokumentacji projektowej;</w:t>
      </w:r>
    </w:p>
    <w:p w14:paraId="7EDF58FB" w14:textId="2B3A509B" w:rsidR="00B124F2" w:rsidRDefault="00B124F2" w:rsidP="000A7DC3">
      <w:pPr>
        <w:pStyle w:val="Akapitzlist"/>
        <w:numPr>
          <w:ilvl w:val="0"/>
          <w:numId w:val="51"/>
        </w:numPr>
        <w:spacing w:line="240" w:lineRule="auto"/>
        <w:ind w:left="851" w:hanging="426"/>
        <w:jc w:val="both"/>
        <w:rPr>
          <w:rFonts w:ascii="Arial" w:hAnsi="Arial" w:cs="Arial"/>
        </w:rPr>
      </w:pPr>
      <w:r>
        <w:rPr>
          <w:rFonts w:ascii="Arial" w:hAnsi="Arial" w:cs="Arial"/>
        </w:rPr>
        <w:t>przedkładania Zamawiającemu i przedstawicielom nadzoru inwestorskiego wyjaśnienia precyzujące przyczyny wystąpienia rozbieżności pomiędzy dokumentacją projektową a stanem faktycznym (w tym również przekroczeń pozycji przedmiarowych);</w:t>
      </w:r>
    </w:p>
    <w:p w14:paraId="1304D7C7" w14:textId="11D0BABA" w:rsidR="00015FA7" w:rsidRPr="00C16AAD" w:rsidRDefault="006B6736" w:rsidP="000A7DC3">
      <w:pPr>
        <w:pStyle w:val="Akapitzlist"/>
        <w:numPr>
          <w:ilvl w:val="0"/>
          <w:numId w:val="51"/>
        </w:numPr>
        <w:spacing w:line="240" w:lineRule="auto"/>
        <w:ind w:left="851" w:hanging="426"/>
        <w:jc w:val="both"/>
        <w:rPr>
          <w:rFonts w:ascii="Arial" w:hAnsi="Arial" w:cs="Arial"/>
          <w:color w:val="FF0000"/>
        </w:rPr>
      </w:pPr>
      <w:r>
        <w:rPr>
          <w:rFonts w:ascii="Arial" w:hAnsi="Arial" w:cs="Arial"/>
        </w:rPr>
        <w:t xml:space="preserve">opracowanie i </w:t>
      </w:r>
      <w:r w:rsidR="005963E5">
        <w:rPr>
          <w:rFonts w:ascii="Arial" w:hAnsi="Arial" w:cs="Arial"/>
        </w:rPr>
        <w:t>wprowadzenie po uzgodnieniu z Zamawiającym, rozwiązań zamiennych w stosunku do rozwiązań przewidzianych w</w:t>
      </w:r>
      <w:r w:rsidR="00C3283A">
        <w:rPr>
          <w:rFonts w:ascii="Arial" w:hAnsi="Arial" w:cs="Arial"/>
        </w:rPr>
        <w:t xml:space="preserve"> </w:t>
      </w:r>
      <w:r w:rsidR="00C3283A" w:rsidRPr="00494FA5">
        <w:rPr>
          <w:rFonts w:ascii="Arial" w:hAnsi="Arial" w:cs="Arial"/>
          <w:color w:val="000000" w:themeColor="text1"/>
        </w:rPr>
        <w:t>dokumentacji technicznej</w:t>
      </w:r>
      <w:r w:rsidR="005F6E74">
        <w:rPr>
          <w:rFonts w:ascii="Arial" w:hAnsi="Arial" w:cs="Arial"/>
          <w:color w:val="000000" w:themeColor="text1"/>
        </w:rPr>
        <w:t>;</w:t>
      </w:r>
    </w:p>
    <w:p w14:paraId="2F36C4CD" w14:textId="5F68C629" w:rsidR="00C77E2F" w:rsidRPr="000A7DC3" w:rsidRDefault="00592611" w:rsidP="000A7DC3">
      <w:pPr>
        <w:pStyle w:val="Akapitzlist"/>
        <w:numPr>
          <w:ilvl w:val="0"/>
          <w:numId w:val="51"/>
        </w:numPr>
        <w:spacing w:line="240" w:lineRule="auto"/>
        <w:ind w:left="851" w:hanging="426"/>
        <w:jc w:val="both"/>
        <w:rPr>
          <w:rFonts w:ascii="Arial" w:hAnsi="Arial" w:cs="Arial"/>
        </w:rPr>
      </w:pPr>
      <w:r w:rsidRPr="000A7DC3">
        <w:rPr>
          <w:rFonts w:ascii="Arial" w:hAnsi="Arial" w:cs="Arial"/>
        </w:rPr>
        <w:t>udział</w:t>
      </w:r>
      <w:r w:rsidR="000B4008">
        <w:rPr>
          <w:rFonts w:ascii="Arial" w:hAnsi="Arial" w:cs="Arial"/>
        </w:rPr>
        <w:t>u</w:t>
      </w:r>
      <w:r w:rsidRPr="000A7DC3">
        <w:rPr>
          <w:rFonts w:ascii="Arial" w:hAnsi="Arial" w:cs="Arial"/>
        </w:rPr>
        <w:t xml:space="preserve"> w czynnościach mających na celu doprowadzenie do osiągnięcia projektowej zdolności funkcjonalnej obiektu wymaganej do uzyskania pozwolenia na użytkowanie;</w:t>
      </w:r>
    </w:p>
    <w:p w14:paraId="6602C41D" w14:textId="5378C81A" w:rsidR="00C77E2F" w:rsidRPr="000A7DC3" w:rsidRDefault="00592611" w:rsidP="000A7DC3">
      <w:pPr>
        <w:pStyle w:val="Akapitzlist"/>
        <w:numPr>
          <w:ilvl w:val="0"/>
          <w:numId w:val="51"/>
        </w:numPr>
        <w:spacing w:line="240" w:lineRule="auto"/>
        <w:ind w:left="851" w:hanging="426"/>
        <w:jc w:val="both"/>
        <w:rPr>
          <w:rFonts w:ascii="Arial" w:hAnsi="Arial" w:cs="Arial"/>
          <w:color w:val="FF0000"/>
        </w:rPr>
      </w:pPr>
      <w:r w:rsidRPr="000A7DC3">
        <w:rPr>
          <w:rFonts w:ascii="Arial" w:hAnsi="Arial" w:cs="Arial"/>
        </w:rPr>
        <w:t>rozstrzygani</w:t>
      </w:r>
      <w:r w:rsidR="000B4008">
        <w:rPr>
          <w:rFonts w:ascii="Arial" w:hAnsi="Arial" w:cs="Arial"/>
        </w:rPr>
        <w:t>a</w:t>
      </w:r>
      <w:r w:rsidRPr="000A7DC3">
        <w:rPr>
          <w:rFonts w:ascii="Arial" w:hAnsi="Arial" w:cs="Arial"/>
        </w:rPr>
        <w:t xml:space="preserve"> w sprawie wyników szczegółowych badań materiałów i konstrukcji w zakresie zgodności z rozwiązaniami projektowymi, obowiązującymi normami i przepisam</w:t>
      </w:r>
      <w:r w:rsidRPr="000A7DC3">
        <w:rPr>
          <w:rFonts w:ascii="Arial" w:hAnsi="Arial" w:cs="Arial"/>
          <w:color w:val="000000" w:themeColor="text1"/>
        </w:rPr>
        <w:t>i;</w:t>
      </w:r>
    </w:p>
    <w:p w14:paraId="35F5BA52" w14:textId="4ABCAF67" w:rsidR="00C77E2F" w:rsidRPr="000A7DC3" w:rsidRDefault="00592611" w:rsidP="000A7DC3">
      <w:pPr>
        <w:pStyle w:val="Akapitzlist"/>
        <w:numPr>
          <w:ilvl w:val="0"/>
          <w:numId w:val="51"/>
        </w:numPr>
        <w:spacing w:line="240" w:lineRule="auto"/>
        <w:ind w:left="851" w:hanging="426"/>
        <w:jc w:val="both"/>
        <w:rPr>
          <w:rFonts w:ascii="Arial" w:hAnsi="Arial" w:cs="Arial"/>
        </w:rPr>
      </w:pPr>
      <w:r w:rsidRPr="000A7DC3">
        <w:rPr>
          <w:rFonts w:ascii="Arial" w:hAnsi="Arial" w:cs="Arial"/>
        </w:rPr>
        <w:t>na wezwanie Zamawiającego, udział</w:t>
      </w:r>
      <w:r w:rsidR="000B4008">
        <w:rPr>
          <w:rFonts w:ascii="Arial" w:hAnsi="Arial" w:cs="Arial"/>
        </w:rPr>
        <w:t>u</w:t>
      </w:r>
      <w:r w:rsidRPr="000A7DC3">
        <w:rPr>
          <w:rFonts w:ascii="Arial" w:hAnsi="Arial" w:cs="Arial"/>
        </w:rPr>
        <w:t xml:space="preserve"> w odbiorach częściowych i końcowym;</w:t>
      </w:r>
    </w:p>
    <w:p w14:paraId="59A7DA7C" w14:textId="43A1DBE2" w:rsidR="00C77E2F" w:rsidRPr="000A7DC3" w:rsidRDefault="00592611" w:rsidP="000A7DC3">
      <w:pPr>
        <w:pStyle w:val="Akapitzlist"/>
        <w:numPr>
          <w:ilvl w:val="0"/>
          <w:numId w:val="51"/>
        </w:numPr>
        <w:spacing w:line="240" w:lineRule="auto"/>
        <w:ind w:left="851" w:hanging="426"/>
        <w:jc w:val="both"/>
        <w:rPr>
          <w:rFonts w:ascii="Arial" w:hAnsi="Arial" w:cs="Arial"/>
        </w:rPr>
      </w:pPr>
      <w:r w:rsidRPr="000A7DC3">
        <w:rPr>
          <w:rFonts w:ascii="Arial" w:hAnsi="Arial" w:cs="Arial"/>
        </w:rPr>
        <w:t>udział</w:t>
      </w:r>
      <w:r w:rsidR="000B4008">
        <w:rPr>
          <w:rFonts w:ascii="Arial" w:hAnsi="Arial" w:cs="Arial"/>
        </w:rPr>
        <w:t>u</w:t>
      </w:r>
      <w:r w:rsidRPr="000A7DC3">
        <w:rPr>
          <w:rFonts w:ascii="Arial" w:hAnsi="Arial" w:cs="Arial"/>
        </w:rPr>
        <w:t xml:space="preserve"> w radach budowy, naradach technicznych i innych spotkaniach na zaproszenie Zamawiającego;</w:t>
      </w:r>
    </w:p>
    <w:p w14:paraId="057A9A7C" w14:textId="6B5FF517" w:rsidR="00C77E2F" w:rsidRDefault="00B124F2"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d</w:t>
      </w:r>
      <w:r w:rsidR="00A067A0" w:rsidRPr="000A7DC3">
        <w:rPr>
          <w:rFonts w:ascii="Arial" w:hAnsi="Arial" w:cs="Arial"/>
          <w:color w:val="000000" w:themeColor="text1"/>
        </w:rPr>
        <w:t>oradztw</w:t>
      </w:r>
      <w:r w:rsidR="000B4008" w:rsidRPr="000A7DC3">
        <w:rPr>
          <w:rFonts w:ascii="Arial" w:hAnsi="Arial" w:cs="Arial"/>
          <w:color w:val="000000" w:themeColor="text1"/>
        </w:rPr>
        <w:t xml:space="preserve">a </w:t>
      </w:r>
      <w:r w:rsidR="0045449B" w:rsidRPr="000A7DC3">
        <w:rPr>
          <w:rFonts w:ascii="Arial" w:hAnsi="Arial" w:cs="Arial"/>
          <w:color w:val="000000" w:themeColor="text1"/>
        </w:rPr>
        <w:t>(udzielani</w:t>
      </w:r>
      <w:r w:rsidR="000B4008" w:rsidRPr="000A7DC3">
        <w:rPr>
          <w:rFonts w:ascii="Arial" w:hAnsi="Arial" w:cs="Arial"/>
          <w:color w:val="000000" w:themeColor="text1"/>
        </w:rPr>
        <w:t>a</w:t>
      </w:r>
      <w:r w:rsidR="0045449B" w:rsidRPr="000A7DC3">
        <w:rPr>
          <w:rFonts w:ascii="Arial" w:hAnsi="Arial" w:cs="Arial"/>
          <w:color w:val="000000" w:themeColor="text1"/>
        </w:rPr>
        <w:t xml:space="preserve"> porad i opinii</w:t>
      </w:r>
      <w:r w:rsidR="0009580E" w:rsidRPr="000A7DC3">
        <w:rPr>
          <w:rFonts w:ascii="Arial" w:hAnsi="Arial" w:cs="Arial"/>
          <w:color w:val="000000" w:themeColor="text1"/>
        </w:rPr>
        <w:t xml:space="preserve"> w formie pisemnej</w:t>
      </w:r>
      <w:r w:rsidR="0045449B" w:rsidRPr="000A7DC3">
        <w:rPr>
          <w:rFonts w:ascii="Arial" w:hAnsi="Arial" w:cs="Arial"/>
          <w:color w:val="000000" w:themeColor="text1"/>
        </w:rPr>
        <w:t xml:space="preserve"> oraz prowadzeni</w:t>
      </w:r>
      <w:r w:rsidR="000B4008" w:rsidRPr="000A7DC3">
        <w:rPr>
          <w:rFonts w:ascii="Arial" w:hAnsi="Arial" w:cs="Arial"/>
          <w:color w:val="000000" w:themeColor="text1"/>
        </w:rPr>
        <w:t>a</w:t>
      </w:r>
      <w:r w:rsidR="0045449B" w:rsidRPr="000A7DC3">
        <w:rPr>
          <w:rFonts w:ascii="Arial" w:hAnsi="Arial" w:cs="Arial"/>
          <w:color w:val="000000" w:themeColor="text1"/>
        </w:rPr>
        <w:t xml:space="preserve"> konsultacji) dot. realizacji zadania inwestycyjnego w zakresie każdorazowo </w:t>
      </w:r>
      <w:r w:rsidR="002171A0">
        <w:rPr>
          <w:rFonts w:ascii="Arial" w:hAnsi="Arial" w:cs="Arial"/>
          <w:color w:val="000000" w:themeColor="text1"/>
        </w:rPr>
        <w:t>określonym</w:t>
      </w:r>
      <w:r w:rsidR="002171A0" w:rsidRPr="000A7DC3">
        <w:rPr>
          <w:rFonts w:ascii="Arial" w:hAnsi="Arial" w:cs="Arial"/>
          <w:color w:val="000000" w:themeColor="text1"/>
        </w:rPr>
        <w:t xml:space="preserve"> </w:t>
      </w:r>
      <w:r w:rsidR="0045449B" w:rsidRPr="000A7DC3">
        <w:rPr>
          <w:rFonts w:ascii="Arial" w:hAnsi="Arial" w:cs="Arial"/>
          <w:color w:val="000000" w:themeColor="text1"/>
        </w:rPr>
        <w:t>przez Zamawiającego</w:t>
      </w:r>
      <w:r w:rsidR="009B36C8" w:rsidRPr="000A7DC3">
        <w:rPr>
          <w:rFonts w:ascii="Arial" w:hAnsi="Arial" w:cs="Arial"/>
          <w:color w:val="000000" w:themeColor="text1"/>
        </w:rPr>
        <w:t>;</w:t>
      </w:r>
    </w:p>
    <w:p w14:paraId="1161F13B" w14:textId="426F77CB" w:rsidR="00296941" w:rsidRPr="002171A0" w:rsidRDefault="00296941" w:rsidP="000A7DC3">
      <w:pPr>
        <w:pStyle w:val="Akapitzlist"/>
        <w:numPr>
          <w:ilvl w:val="0"/>
          <w:numId w:val="51"/>
        </w:numPr>
        <w:spacing w:line="240" w:lineRule="auto"/>
        <w:ind w:left="851" w:hanging="426"/>
        <w:jc w:val="both"/>
        <w:rPr>
          <w:rFonts w:ascii="Arial" w:hAnsi="Arial" w:cs="Arial"/>
          <w:color w:val="000000" w:themeColor="text1"/>
        </w:rPr>
      </w:pPr>
      <w:r w:rsidRPr="002171A0">
        <w:rPr>
          <w:rFonts w:ascii="Arial" w:hAnsi="Arial" w:cs="Arial"/>
          <w:color w:val="000000" w:themeColor="text1"/>
        </w:rPr>
        <w:t>ścisła współpraca ze wszystkimi uczestnikami procesu budowlanego;</w:t>
      </w:r>
    </w:p>
    <w:p w14:paraId="5F558DE1" w14:textId="3CBFACC8" w:rsidR="00C77E2F" w:rsidRPr="002171A0" w:rsidRDefault="00FD7604" w:rsidP="000A7DC3">
      <w:pPr>
        <w:pStyle w:val="Akapitzlist"/>
        <w:numPr>
          <w:ilvl w:val="0"/>
          <w:numId w:val="51"/>
        </w:numPr>
        <w:spacing w:line="240" w:lineRule="auto"/>
        <w:ind w:left="851" w:hanging="426"/>
        <w:jc w:val="both"/>
        <w:rPr>
          <w:rFonts w:ascii="Arial" w:hAnsi="Arial" w:cs="Arial"/>
          <w:color w:val="000000" w:themeColor="text1"/>
        </w:rPr>
      </w:pPr>
      <w:r w:rsidRPr="002171A0">
        <w:rPr>
          <w:rFonts w:ascii="Arial" w:hAnsi="Arial" w:cs="Arial"/>
          <w:color w:val="000000" w:themeColor="text1"/>
        </w:rPr>
        <w:t>Wykonawca przyjmuje również do opracowania analizy i opinie dotyczące zasadności oraz zgodności z dokumentacją projektową</w:t>
      </w:r>
      <w:r w:rsidR="00340A44" w:rsidRPr="002171A0">
        <w:rPr>
          <w:rFonts w:ascii="Arial" w:hAnsi="Arial" w:cs="Arial"/>
          <w:color w:val="000000" w:themeColor="text1"/>
        </w:rPr>
        <w:t xml:space="preserve"> </w:t>
      </w:r>
      <w:r w:rsidRPr="002171A0">
        <w:rPr>
          <w:rFonts w:ascii="Arial" w:hAnsi="Arial" w:cs="Arial"/>
          <w:color w:val="000000" w:themeColor="text1"/>
        </w:rPr>
        <w:t xml:space="preserve">ewentualnych roszczeń zgłaszanych przez </w:t>
      </w:r>
      <w:r w:rsidR="008E4FEE" w:rsidRPr="002171A0">
        <w:rPr>
          <w:rFonts w:ascii="Arial" w:hAnsi="Arial" w:cs="Arial"/>
          <w:color w:val="000000" w:themeColor="text1"/>
        </w:rPr>
        <w:t>w</w:t>
      </w:r>
      <w:r w:rsidRPr="002171A0">
        <w:rPr>
          <w:rFonts w:ascii="Arial" w:hAnsi="Arial" w:cs="Arial"/>
          <w:color w:val="000000" w:themeColor="text1"/>
        </w:rPr>
        <w:t>ykonawcę robót</w:t>
      </w:r>
      <w:r w:rsidR="008E4FEE" w:rsidRPr="002171A0">
        <w:rPr>
          <w:rFonts w:ascii="Arial" w:hAnsi="Arial" w:cs="Arial"/>
          <w:color w:val="000000" w:themeColor="text1"/>
        </w:rPr>
        <w:t xml:space="preserve"> i jego p</w:t>
      </w:r>
      <w:r w:rsidRPr="002171A0">
        <w:rPr>
          <w:rFonts w:ascii="Arial" w:hAnsi="Arial" w:cs="Arial"/>
          <w:color w:val="000000" w:themeColor="text1"/>
        </w:rPr>
        <w:t>odwykonawców lub osób trzecich</w:t>
      </w:r>
      <w:r w:rsidR="00A9641B" w:rsidRPr="002171A0">
        <w:rPr>
          <w:rFonts w:ascii="Arial" w:hAnsi="Arial" w:cs="Arial"/>
          <w:color w:val="000000" w:themeColor="text1"/>
        </w:rPr>
        <w:t>;</w:t>
      </w:r>
    </w:p>
    <w:p w14:paraId="2A1E6E25" w14:textId="561340E1" w:rsidR="00C77E2F" w:rsidRPr="000A7DC3" w:rsidRDefault="003753D7" w:rsidP="000A7DC3">
      <w:pPr>
        <w:pStyle w:val="Akapitzlist"/>
        <w:numPr>
          <w:ilvl w:val="0"/>
          <w:numId w:val="51"/>
        </w:numPr>
        <w:spacing w:after="0" w:line="240" w:lineRule="auto"/>
        <w:ind w:left="851" w:hanging="426"/>
        <w:jc w:val="both"/>
        <w:rPr>
          <w:rFonts w:ascii="Arial" w:hAnsi="Arial" w:cs="Arial"/>
          <w:color w:val="000000" w:themeColor="text1"/>
        </w:rPr>
      </w:pPr>
      <w:bookmarkStart w:id="1" w:name="_Hlk502218975"/>
      <w:r w:rsidRPr="002171A0">
        <w:rPr>
          <w:rFonts w:ascii="Arial" w:hAnsi="Arial" w:cs="Arial"/>
          <w:color w:val="000000" w:themeColor="text1"/>
        </w:rPr>
        <w:t>wykonania na 2 miesiące przed</w:t>
      </w:r>
      <w:r w:rsidRPr="00494FA5">
        <w:rPr>
          <w:rFonts w:ascii="Arial" w:hAnsi="Arial" w:cs="Arial"/>
          <w:color w:val="000000" w:themeColor="text1"/>
        </w:rPr>
        <w:t xml:space="preserve"> wprowadzeniem</w:t>
      </w:r>
      <w:r w:rsidRPr="002171A0">
        <w:rPr>
          <w:rFonts w:ascii="Arial" w:hAnsi="Arial" w:cs="Arial"/>
          <w:color w:val="000000" w:themeColor="text1"/>
        </w:rPr>
        <w:t xml:space="preserve"> </w:t>
      </w:r>
      <w:r w:rsidR="00A9641B" w:rsidRPr="002171A0">
        <w:rPr>
          <w:rFonts w:ascii="Arial" w:hAnsi="Arial" w:cs="Arial"/>
          <w:color w:val="000000" w:themeColor="text1"/>
        </w:rPr>
        <w:t xml:space="preserve">aktualizacji </w:t>
      </w:r>
      <w:r w:rsidR="008F75AB" w:rsidRPr="002171A0">
        <w:rPr>
          <w:rFonts w:ascii="Arial" w:hAnsi="Arial" w:cs="Arial"/>
          <w:color w:val="000000" w:themeColor="text1"/>
        </w:rPr>
        <w:t>„Projekt</w:t>
      </w:r>
      <w:r w:rsidR="00CD0D51" w:rsidRPr="002171A0">
        <w:rPr>
          <w:rFonts w:ascii="Arial" w:hAnsi="Arial" w:cs="Arial"/>
          <w:color w:val="000000" w:themeColor="text1"/>
        </w:rPr>
        <w:t>u</w:t>
      </w:r>
      <w:r w:rsidR="008F75AB" w:rsidRPr="002171A0">
        <w:rPr>
          <w:rFonts w:ascii="Arial" w:hAnsi="Arial" w:cs="Arial"/>
          <w:color w:val="000000" w:themeColor="text1"/>
        </w:rPr>
        <w:t xml:space="preserve"> </w:t>
      </w:r>
      <w:r w:rsidR="008F75AB" w:rsidRPr="000A7DC3">
        <w:rPr>
          <w:rFonts w:ascii="Arial" w:hAnsi="Arial" w:cs="Arial"/>
          <w:color w:val="000000" w:themeColor="text1"/>
        </w:rPr>
        <w:t>stałej organizacji ruchu”</w:t>
      </w:r>
      <w:r w:rsidR="00CD0D51" w:rsidRPr="000A7DC3">
        <w:rPr>
          <w:rFonts w:ascii="Arial" w:hAnsi="Arial" w:cs="Arial"/>
          <w:color w:val="000000" w:themeColor="text1"/>
        </w:rPr>
        <w:t xml:space="preserve"> wraz z uzyskaniem zatwierdzenia przez Wydział Infrastruktury Technicznej i Gospodarki Komunalnej Urzędu Miasta Opola</w:t>
      </w:r>
      <w:r w:rsidR="00A93FBE" w:rsidRPr="000A7DC3">
        <w:rPr>
          <w:rFonts w:ascii="Arial" w:hAnsi="Arial" w:cs="Arial"/>
          <w:color w:val="000000" w:themeColor="text1"/>
        </w:rPr>
        <w:t>;</w:t>
      </w:r>
    </w:p>
    <w:p w14:paraId="27DF7F4F" w14:textId="77777777" w:rsidR="00B037AF" w:rsidRDefault="00A93FBE" w:rsidP="000A7DC3">
      <w:pPr>
        <w:ind w:left="426"/>
        <w:jc w:val="both"/>
        <w:rPr>
          <w:rFonts w:ascii="Arial" w:hAnsi="Arial" w:cs="Arial"/>
          <w:szCs w:val="22"/>
        </w:rPr>
      </w:pPr>
      <w:r w:rsidRPr="000A7DC3">
        <w:rPr>
          <w:rFonts w:ascii="Arial" w:hAnsi="Arial" w:cs="Arial"/>
          <w:sz w:val="22"/>
          <w:szCs w:val="22"/>
        </w:rPr>
        <w:t>oraz</w:t>
      </w:r>
      <w:r w:rsidR="00724A23">
        <w:rPr>
          <w:rFonts w:ascii="Arial" w:hAnsi="Arial" w:cs="Arial"/>
          <w:sz w:val="22"/>
          <w:szCs w:val="22"/>
        </w:rPr>
        <w:t xml:space="preserve"> wykonywania </w:t>
      </w:r>
      <w:r w:rsidR="00724A23" w:rsidRPr="00B037AF">
        <w:rPr>
          <w:rFonts w:ascii="Arial" w:hAnsi="Arial" w:cs="Arial"/>
          <w:sz w:val="22"/>
          <w:szCs w:val="22"/>
        </w:rPr>
        <w:t>innych</w:t>
      </w:r>
      <w:r w:rsidR="00724A23" w:rsidRPr="00BB2A35">
        <w:rPr>
          <w:rFonts w:ascii="Arial" w:hAnsi="Arial" w:cs="Arial"/>
          <w:sz w:val="22"/>
          <w:szCs w:val="22"/>
        </w:rPr>
        <w:t xml:space="preserve"> czynności i obowiązków</w:t>
      </w:r>
      <w:r w:rsidR="00724A23" w:rsidRPr="00BF6D96">
        <w:rPr>
          <w:rFonts w:ascii="Arial" w:hAnsi="Arial" w:cs="Arial"/>
          <w:sz w:val="22"/>
          <w:szCs w:val="22"/>
        </w:rPr>
        <w:t xml:space="preserve"> określonyc</w:t>
      </w:r>
      <w:r w:rsidR="00724A23" w:rsidRPr="000A7DC3">
        <w:rPr>
          <w:rFonts w:ascii="Arial" w:hAnsi="Arial" w:cs="Arial"/>
          <w:sz w:val="22"/>
          <w:szCs w:val="22"/>
        </w:rPr>
        <w:t>h</w:t>
      </w:r>
      <w:r w:rsidRPr="000A7DC3">
        <w:rPr>
          <w:rFonts w:ascii="Arial" w:hAnsi="Arial" w:cs="Arial"/>
          <w:sz w:val="22"/>
          <w:szCs w:val="22"/>
        </w:rPr>
        <w:t xml:space="preserve"> w</w:t>
      </w:r>
      <w:r w:rsidR="00724A23">
        <w:rPr>
          <w:rFonts w:ascii="Arial" w:hAnsi="Arial" w:cs="Arial"/>
          <w:sz w:val="22"/>
          <w:szCs w:val="22"/>
        </w:rPr>
        <w:t xml:space="preserve"> niniejszej Umowie i w </w:t>
      </w:r>
      <w:r w:rsidRPr="000A7DC3">
        <w:rPr>
          <w:rFonts w:ascii="Arial" w:hAnsi="Arial" w:cs="Arial"/>
          <w:sz w:val="22"/>
          <w:szCs w:val="22"/>
        </w:rPr>
        <w:t>SIWZ.</w:t>
      </w:r>
    </w:p>
    <w:p w14:paraId="294853DD" w14:textId="77777777" w:rsidR="00B037AF" w:rsidRPr="00522D11" w:rsidRDefault="00B037AF" w:rsidP="000A7DC3">
      <w:pPr>
        <w:pStyle w:val="Akapitzlist"/>
        <w:numPr>
          <w:ilvl w:val="0"/>
          <w:numId w:val="57"/>
        </w:numPr>
        <w:spacing w:after="0" w:line="240" w:lineRule="auto"/>
        <w:ind w:left="426" w:hanging="426"/>
        <w:jc w:val="both"/>
        <w:rPr>
          <w:rFonts w:ascii="Arial" w:hAnsi="Arial" w:cs="Arial"/>
        </w:rPr>
      </w:pPr>
      <w:r w:rsidRPr="00522D11">
        <w:rPr>
          <w:rFonts w:ascii="Arial" w:hAnsi="Arial" w:cs="Arial"/>
        </w:rPr>
        <w:t>Wszystkie czynności i dokumenty powinny zostać wykonane niezwłocznie po zawiadomieniu przedstawiciela Wykonawcy o zaistnieniu konieczności dokonania czynności opisanych powyżej, w terminie uzgodnionym z Zamawiającym, przy czym:</w:t>
      </w:r>
    </w:p>
    <w:p w14:paraId="24FE1AFE" w14:textId="435E52E5" w:rsidR="008B71F9" w:rsidRPr="000B4FC2" w:rsidRDefault="008B71F9" w:rsidP="000A7DC3">
      <w:pPr>
        <w:pStyle w:val="Akapitzlist"/>
        <w:numPr>
          <w:ilvl w:val="0"/>
          <w:numId w:val="53"/>
        </w:numPr>
        <w:spacing w:line="240" w:lineRule="auto"/>
        <w:ind w:left="851" w:hanging="425"/>
        <w:jc w:val="both"/>
        <w:rPr>
          <w:rFonts w:ascii="Arial" w:hAnsi="Arial" w:cs="Arial"/>
          <w:color w:val="000000" w:themeColor="text1"/>
        </w:rPr>
      </w:pPr>
      <w:r w:rsidRPr="001271C0">
        <w:rPr>
          <w:rFonts w:ascii="Arial" w:hAnsi="Arial" w:cs="Arial"/>
          <w:color w:val="000000" w:themeColor="text1"/>
        </w:rPr>
        <w:t xml:space="preserve">czas reakcji: przyjazd na budowę (bądź do siedziby Zamawiającego) nie później niż </w:t>
      </w:r>
      <w:r w:rsidRPr="001271C0">
        <w:rPr>
          <w:rFonts w:ascii="Arial" w:hAnsi="Arial" w:cs="Arial"/>
          <w:b/>
          <w:bCs/>
          <w:color w:val="000000" w:themeColor="text1"/>
        </w:rPr>
        <w:t>w …………… dniu roboczym</w:t>
      </w:r>
      <w:r w:rsidRPr="001271C0">
        <w:rPr>
          <w:rFonts w:ascii="Arial" w:hAnsi="Arial" w:cs="Arial"/>
          <w:color w:val="000000" w:themeColor="text1"/>
        </w:rPr>
        <w:t xml:space="preserve"> po dniu otrzymania wezwania;</w:t>
      </w:r>
    </w:p>
    <w:p w14:paraId="4D28AB49" w14:textId="625576C7" w:rsidR="00B037AF" w:rsidRPr="00494FA5" w:rsidRDefault="00B037AF" w:rsidP="000A7DC3">
      <w:pPr>
        <w:pStyle w:val="Akapitzlist"/>
        <w:numPr>
          <w:ilvl w:val="0"/>
          <w:numId w:val="53"/>
        </w:numPr>
        <w:spacing w:line="240" w:lineRule="auto"/>
        <w:ind w:left="851" w:hanging="425"/>
        <w:jc w:val="both"/>
        <w:rPr>
          <w:rFonts w:ascii="Arial" w:hAnsi="Arial" w:cs="Arial"/>
          <w:color w:val="000000" w:themeColor="text1"/>
        </w:rPr>
      </w:pPr>
      <w:r w:rsidRPr="000A7DC3">
        <w:rPr>
          <w:rFonts w:ascii="Arial" w:hAnsi="Arial" w:cs="Arial"/>
        </w:rPr>
        <w:t xml:space="preserve">czas przeznaczony na wykonanie czynności określonych w ust. </w:t>
      </w:r>
      <w:r w:rsidRPr="00494FA5">
        <w:rPr>
          <w:rFonts w:ascii="Arial" w:hAnsi="Arial" w:cs="Arial"/>
          <w:color w:val="000000" w:themeColor="text1"/>
        </w:rPr>
        <w:t xml:space="preserve">1 </w:t>
      </w:r>
      <w:r w:rsidRPr="00494FA5">
        <w:rPr>
          <w:rFonts w:ascii="Arial" w:hAnsi="Arial" w:cs="Arial"/>
          <w:b/>
          <w:color w:val="000000" w:themeColor="text1"/>
        </w:rPr>
        <w:t>pkt</w:t>
      </w:r>
      <w:r w:rsidR="005963E5" w:rsidRPr="00494FA5">
        <w:rPr>
          <w:rFonts w:ascii="Arial" w:hAnsi="Arial" w:cs="Arial"/>
          <w:b/>
          <w:color w:val="000000" w:themeColor="text1"/>
        </w:rPr>
        <w:t xml:space="preserve"> </w:t>
      </w:r>
      <w:r w:rsidR="00C073FF" w:rsidRPr="00494FA5">
        <w:rPr>
          <w:rFonts w:ascii="Arial" w:hAnsi="Arial" w:cs="Arial"/>
          <w:b/>
          <w:color w:val="000000" w:themeColor="text1"/>
        </w:rPr>
        <w:t>3, 5, 6, 11 i 14</w:t>
      </w:r>
      <w:r w:rsidR="00C073FF" w:rsidRPr="00494FA5">
        <w:rPr>
          <w:rFonts w:ascii="Arial" w:hAnsi="Arial" w:cs="Arial"/>
          <w:color w:val="000000" w:themeColor="text1"/>
        </w:rPr>
        <w:t xml:space="preserve"> </w:t>
      </w:r>
      <w:r w:rsidRPr="00494FA5">
        <w:rPr>
          <w:rFonts w:ascii="Arial" w:hAnsi="Arial" w:cs="Arial"/>
          <w:color w:val="000000" w:themeColor="text1"/>
        </w:rPr>
        <w:t xml:space="preserve">nie może być dłuższy niż </w:t>
      </w:r>
      <w:r w:rsidR="006946BA">
        <w:rPr>
          <w:rFonts w:ascii="Arial" w:hAnsi="Arial" w:cs="Arial"/>
          <w:b/>
          <w:color w:val="000000" w:themeColor="text1"/>
        </w:rPr>
        <w:t>4</w:t>
      </w:r>
      <w:r w:rsidR="006946BA" w:rsidRPr="00494FA5">
        <w:rPr>
          <w:rFonts w:ascii="Arial" w:hAnsi="Arial" w:cs="Arial"/>
          <w:b/>
          <w:color w:val="000000" w:themeColor="text1"/>
        </w:rPr>
        <w:t xml:space="preserve"> </w:t>
      </w:r>
      <w:r w:rsidRPr="00494FA5">
        <w:rPr>
          <w:rFonts w:ascii="Arial" w:hAnsi="Arial" w:cs="Arial"/>
          <w:b/>
          <w:color w:val="000000" w:themeColor="text1"/>
        </w:rPr>
        <w:t>dni</w:t>
      </w:r>
      <w:r w:rsidRPr="00494FA5">
        <w:rPr>
          <w:rFonts w:ascii="Arial" w:hAnsi="Arial" w:cs="Arial"/>
          <w:color w:val="000000" w:themeColor="text1"/>
        </w:rPr>
        <w:t xml:space="preserve"> robocze od otrzymania </w:t>
      </w:r>
      <w:r w:rsidR="002171A0" w:rsidRPr="00494FA5">
        <w:rPr>
          <w:rFonts w:ascii="Arial" w:hAnsi="Arial" w:cs="Arial"/>
          <w:color w:val="000000" w:themeColor="text1"/>
        </w:rPr>
        <w:t>wezwania</w:t>
      </w:r>
      <w:r w:rsidRPr="00494FA5">
        <w:rPr>
          <w:rFonts w:ascii="Arial" w:hAnsi="Arial" w:cs="Arial"/>
          <w:color w:val="000000" w:themeColor="text1"/>
        </w:rPr>
        <w:t>;</w:t>
      </w:r>
    </w:p>
    <w:p w14:paraId="05C24D0C" w14:textId="75D288CC" w:rsidR="00B037AF" w:rsidRPr="00494FA5" w:rsidRDefault="00B037AF" w:rsidP="000A7DC3">
      <w:pPr>
        <w:pStyle w:val="Akapitzlist"/>
        <w:numPr>
          <w:ilvl w:val="0"/>
          <w:numId w:val="53"/>
        </w:numPr>
        <w:spacing w:after="0" w:line="240" w:lineRule="auto"/>
        <w:ind w:left="851" w:hanging="425"/>
        <w:jc w:val="both"/>
        <w:rPr>
          <w:rFonts w:ascii="Arial" w:hAnsi="Arial" w:cs="Arial"/>
          <w:color w:val="000000" w:themeColor="text1"/>
        </w:rPr>
      </w:pPr>
      <w:r w:rsidRPr="00494FA5">
        <w:rPr>
          <w:rFonts w:ascii="Arial" w:hAnsi="Arial" w:cs="Arial"/>
          <w:color w:val="000000" w:themeColor="text1"/>
        </w:rPr>
        <w:t xml:space="preserve">czas przeznaczony na wykonanie czynności określonych w ust. </w:t>
      </w:r>
      <w:r w:rsidR="005963E5" w:rsidRPr="00494FA5">
        <w:rPr>
          <w:rFonts w:ascii="Arial" w:hAnsi="Arial" w:cs="Arial"/>
          <w:color w:val="000000" w:themeColor="text1"/>
        </w:rPr>
        <w:t xml:space="preserve">1 </w:t>
      </w:r>
      <w:r w:rsidR="005963E5" w:rsidRPr="00494FA5">
        <w:rPr>
          <w:rFonts w:ascii="Arial" w:hAnsi="Arial" w:cs="Arial"/>
          <w:b/>
          <w:color w:val="000000" w:themeColor="text1"/>
        </w:rPr>
        <w:t xml:space="preserve">pkt </w:t>
      </w:r>
      <w:r w:rsidR="00C073FF" w:rsidRPr="00494FA5">
        <w:rPr>
          <w:rFonts w:ascii="Arial" w:hAnsi="Arial" w:cs="Arial"/>
          <w:b/>
          <w:color w:val="000000" w:themeColor="text1"/>
        </w:rPr>
        <w:t xml:space="preserve">7, 8, 9 i </w:t>
      </w:r>
      <w:r w:rsidR="00C073FF" w:rsidRPr="00A031E4">
        <w:rPr>
          <w:rFonts w:ascii="Arial" w:hAnsi="Arial" w:cs="Arial"/>
          <w:b/>
        </w:rPr>
        <w:t>1</w:t>
      </w:r>
      <w:r w:rsidR="00803105" w:rsidRPr="00A031E4">
        <w:rPr>
          <w:rFonts w:ascii="Arial" w:hAnsi="Arial" w:cs="Arial"/>
          <w:b/>
        </w:rPr>
        <w:t>6</w:t>
      </w:r>
      <w:r w:rsidR="00C073FF" w:rsidRPr="00494FA5">
        <w:rPr>
          <w:rFonts w:ascii="Arial" w:hAnsi="Arial" w:cs="Arial"/>
          <w:color w:val="000000" w:themeColor="text1"/>
        </w:rPr>
        <w:t xml:space="preserve"> </w:t>
      </w:r>
      <w:r w:rsidRPr="00494FA5">
        <w:rPr>
          <w:rFonts w:ascii="Arial" w:hAnsi="Arial" w:cs="Arial"/>
          <w:color w:val="000000" w:themeColor="text1"/>
        </w:rPr>
        <w:t xml:space="preserve">nie może być dłuższy niż </w:t>
      </w:r>
      <w:r w:rsidRPr="00494FA5">
        <w:rPr>
          <w:rFonts w:ascii="Arial" w:hAnsi="Arial" w:cs="Arial"/>
          <w:b/>
          <w:color w:val="000000" w:themeColor="text1"/>
        </w:rPr>
        <w:t>7 dni</w:t>
      </w:r>
      <w:r w:rsidRPr="00494FA5">
        <w:rPr>
          <w:rFonts w:ascii="Arial" w:hAnsi="Arial" w:cs="Arial"/>
          <w:color w:val="000000" w:themeColor="text1"/>
        </w:rPr>
        <w:t xml:space="preserve"> robocze od otrzymania </w:t>
      </w:r>
      <w:r w:rsidR="002171A0" w:rsidRPr="00494FA5">
        <w:rPr>
          <w:rFonts w:ascii="Arial" w:hAnsi="Arial" w:cs="Arial"/>
          <w:color w:val="000000" w:themeColor="text1"/>
        </w:rPr>
        <w:t>wezwania</w:t>
      </w:r>
      <w:r w:rsidRPr="00494FA5">
        <w:rPr>
          <w:rFonts w:ascii="Arial" w:hAnsi="Arial" w:cs="Arial"/>
          <w:color w:val="000000" w:themeColor="text1"/>
        </w:rPr>
        <w:t>.</w:t>
      </w:r>
    </w:p>
    <w:p w14:paraId="0A127ED5" w14:textId="77777777" w:rsidR="00B037AF" w:rsidRPr="00522D11" w:rsidRDefault="00B037AF" w:rsidP="00B037AF">
      <w:pPr>
        <w:ind w:left="426"/>
        <w:jc w:val="both"/>
        <w:rPr>
          <w:rFonts w:ascii="Arial" w:hAnsi="Arial" w:cs="Arial"/>
          <w:sz w:val="22"/>
          <w:szCs w:val="22"/>
        </w:rPr>
      </w:pPr>
      <w:r w:rsidRPr="00522D11">
        <w:rPr>
          <w:rFonts w:ascii="Arial" w:hAnsi="Arial" w:cs="Arial"/>
          <w:sz w:val="22"/>
          <w:szCs w:val="22"/>
        </w:rPr>
        <w:t xml:space="preserve">W uzasadnionych przypadkach powyższe terminy mogą zostać zmienione przez Zamawiającego, odpowiednio wydłużone lub też skrócone (skrócenie dotyczy przypadków, dla których od szybkości udzielenia odpowiedzi przez Wykonawcę zależało będzie np. bezpieczeństwo ludzi lub wykonywanych robót). </w:t>
      </w:r>
    </w:p>
    <w:p w14:paraId="3E6C0043" w14:textId="77777777" w:rsidR="00917B40" w:rsidRDefault="00917B40" w:rsidP="000A7DC3">
      <w:pPr>
        <w:pStyle w:val="Akapitzlist"/>
        <w:numPr>
          <w:ilvl w:val="0"/>
          <w:numId w:val="57"/>
        </w:numPr>
        <w:spacing w:after="0" w:line="240" w:lineRule="auto"/>
        <w:ind w:left="426" w:hanging="426"/>
        <w:jc w:val="both"/>
        <w:rPr>
          <w:rFonts w:ascii="Arial" w:hAnsi="Arial" w:cs="Arial"/>
          <w:color w:val="000000" w:themeColor="text1"/>
        </w:rPr>
      </w:pPr>
      <w:r w:rsidRPr="00522D11">
        <w:rPr>
          <w:rFonts w:ascii="Arial" w:hAnsi="Arial" w:cs="Arial"/>
          <w:color w:val="000000" w:themeColor="text1"/>
        </w:rPr>
        <w:t>Wykonawca pełnić będzie nadzór autorski według potrzeb wynikających z postępu robót.</w:t>
      </w:r>
    </w:p>
    <w:p w14:paraId="5052D6FE" w14:textId="5352266D" w:rsidR="00917B40" w:rsidRPr="00522D11" w:rsidRDefault="00917B40" w:rsidP="000A7DC3">
      <w:pPr>
        <w:pStyle w:val="Akapitzlist"/>
        <w:numPr>
          <w:ilvl w:val="0"/>
          <w:numId w:val="57"/>
        </w:numPr>
        <w:spacing w:after="0" w:line="240" w:lineRule="auto"/>
        <w:ind w:left="426" w:hanging="426"/>
        <w:jc w:val="both"/>
        <w:rPr>
          <w:rFonts w:ascii="Arial" w:hAnsi="Arial" w:cs="Arial"/>
          <w:color w:val="000000" w:themeColor="text1"/>
        </w:rPr>
      </w:pPr>
      <w:r w:rsidRPr="00522D11">
        <w:rPr>
          <w:rFonts w:ascii="Arial" w:hAnsi="Arial" w:cs="Arial"/>
        </w:rPr>
        <w:t>Wykonawca zobowiązany jest do kontrolowania zgodności realizacji robót budowlanych z dokumentacją projektową i dokonywania uzgodnień</w:t>
      </w:r>
      <w:r>
        <w:rPr>
          <w:rFonts w:ascii="Arial" w:hAnsi="Arial" w:cs="Arial"/>
        </w:rPr>
        <w:t xml:space="preserve"> oraz </w:t>
      </w:r>
      <w:r w:rsidR="005963E5">
        <w:rPr>
          <w:rFonts w:ascii="Arial" w:hAnsi="Arial" w:cs="Arial"/>
        </w:rPr>
        <w:t xml:space="preserve">wykonywania </w:t>
      </w:r>
      <w:r>
        <w:rPr>
          <w:rFonts w:ascii="Arial" w:hAnsi="Arial" w:cs="Arial"/>
        </w:rPr>
        <w:t>inny obowiązków określonych w ust. 1 niniejszego paragrafu</w:t>
      </w:r>
      <w:r w:rsidRPr="00522D11">
        <w:rPr>
          <w:rFonts w:ascii="Arial" w:hAnsi="Arial" w:cs="Arial"/>
        </w:rPr>
        <w:t>:</w:t>
      </w:r>
    </w:p>
    <w:p w14:paraId="150EA126" w14:textId="77777777" w:rsidR="00917B40" w:rsidRPr="00522D11" w:rsidRDefault="00917B40">
      <w:pPr>
        <w:pStyle w:val="Akapitzlist"/>
        <w:numPr>
          <w:ilvl w:val="0"/>
          <w:numId w:val="30"/>
        </w:numPr>
        <w:autoSpaceDE w:val="0"/>
        <w:autoSpaceDN w:val="0"/>
        <w:adjustRightInd w:val="0"/>
        <w:spacing w:line="240" w:lineRule="auto"/>
        <w:ind w:left="851" w:hanging="426"/>
        <w:jc w:val="both"/>
        <w:rPr>
          <w:rFonts w:ascii="Arial" w:hAnsi="Arial" w:cs="Arial"/>
        </w:rPr>
      </w:pPr>
      <w:r w:rsidRPr="00522D11">
        <w:rPr>
          <w:rFonts w:ascii="Arial" w:hAnsi="Arial" w:cs="Arial"/>
        </w:rPr>
        <w:t>na każde wezwanie Zamawiającego;</w:t>
      </w:r>
    </w:p>
    <w:p w14:paraId="6D48DE3B" w14:textId="77777777" w:rsidR="00917B40" w:rsidRDefault="00917B40">
      <w:pPr>
        <w:pStyle w:val="Akapitzlist"/>
        <w:numPr>
          <w:ilvl w:val="0"/>
          <w:numId w:val="30"/>
        </w:numPr>
        <w:autoSpaceDE w:val="0"/>
        <w:autoSpaceDN w:val="0"/>
        <w:adjustRightInd w:val="0"/>
        <w:spacing w:line="240" w:lineRule="auto"/>
        <w:ind w:left="851" w:hanging="426"/>
        <w:jc w:val="both"/>
        <w:rPr>
          <w:rFonts w:ascii="Arial" w:hAnsi="Arial" w:cs="Arial"/>
        </w:rPr>
      </w:pPr>
      <w:r w:rsidRPr="00522D11">
        <w:rPr>
          <w:rFonts w:ascii="Arial" w:hAnsi="Arial" w:cs="Arial"/>
        </w:rPr>
        <w:t>na każde wezwanie przedstawiciela nadzoru inwestorskiego, zaakceptowane przez Zamawiającego.</w:t>
      </w:r>
    </w:p>
    <w:p w14:paraId="1F827CD0" w14:textId="02F7C1CD" w:rsidR="00917B40" w:rsidRPr="00522D11" w:rsidRDefault="00917B40" w:rsidP="000A7DC3">
      <w:pPr>
        <w:pStyle w:val="Akapitzlist"/>
        <w:numPr>
          <w:ilvl w:val="0"/>
          <w:numId w:val="57"/>
        </w:numPr>
        <w:autoSpaceDE w:val="0"/>
        <w:autoSpaceDN w:val="0"/>
        <w:adjustRightInd w:val="0"/>
        <w:spacing w:line="240" w:lineRule="auto"/>
        <w:ind w:left="426" w:hanging="426"/>
        <w:jc w:val="both"/>
        <w:rPr>
          <w:rFonts w:ascii="Arial" w:hAnsi="Arial" w:cs="Arial"/>
        </w:rPr>
      </w:pPr>
      <w:r w:rsidRPr="00522D11">
        <w:rPr>
          <w:rFonts w:ascii="Arial" w:hAnsi="Arial" w:cs="Arial"/>
        </w:rPr>
        <w:lastRenderedPageBreak/>
        <w:t>Wezwanie przedstawiciela/przedstawicieli Wykonawcy ma być dokonane drogą</w:t>
      </w:r>
      <w:r w:rsidR="00803105">
        <w:rPr>
          <w:rFonts w:ascii="Arial" w:hAnsi="Arial" w:cs="Arial"/>
        </w:rPr>
        <w:t xml:space="preserve"> </w:t>
      </w:r>
      <w:r w:rsidR="00803105" w:rsidRPr="00C743A7">
        <w:rPr>
          <w:rFonts w:ascii="Arial" w:hAnsi="Arial" w:cs="Arial"/>
        </w:rPr>
        <w:t>pocztową lub</w:t>
      </w:r>
      <w:r w:rsidRPr="00522D11">
        <w:rPr>
          <w:rFonts w:ascii="Arial" w:hAnsi="Arial" w:cs="Arial"/>
        </w:rPr>
        <w:t xml:space="preserve"> elektroniczną</w:t>
      </w:r>
      <w:r w:rsidR="00FD4C73">
        <w:rPr>
          <w:rFonts w:ascii="Arial" w:hAnsi="Arial" w:cs="Arial"/>
        </w:rPr>
        <w:t>,</w:t>
      </w:r>
      <w:r>
        <w:rPr>
          <w:rFonts w:ascii="Arial" w:hAnsi="Arial" w:cs="Arial"/>
        </w:rPr>
        <w:t xml:space="preserve"> za datę </w:t>
      </w:r>
      <w:r w:rsidR="00FD4C73">
        <w:rPr>
          <w:rFonts w:ascii="Arial" w:hAnsi="Arial" w:cs="Arial"/>
        </w:rPr>
        <w:t>wezwania</w:t>
      </w:r>
      <w:r w:rsidR="00FD4C73" w:rsidRPr="00522D11">
        <w:rPr>
          <w:rFonts w:ascii="Arial" w:hAnsi="Arial" w:cs="Arial"/>
        </w:rPr>
        <w:t xml:space="preserve"> </w:t>
      </w:r>
      <w:r w:rsidRPr="00522D11">
        <w:rPr>
          <w:rFonts w:ascii="Arial" w:hAnsi="Arial" w:cs="Arial"/>
        </w:rPr>
        <w:t>będzie uważana data otrzymania przez Wykonawcę wiadomości.</w:t>
      </w:r>
    </w:p>
    <w:p w14:paraId="67FFAEB0" w14:textId="1722BE10" w:rsidR="00CB6875" w:rsidRPr="00494FA5" w:rsidRDefault="00917B40" w:rsidP="000A7DC3">
      <w:pPr>
        <w:pStyle w:val="Akapitzlist"/>
        <w:numPr>
          <w:ilvl w:val="0"/>
          <w:numId w:val="57"/>
        </w:numPr>
        <w:autoSpaceDE w:val="0"/>
        <w:autoSpaceDN w:val="0"/>
        <w:adjustRightInd w:val="0"/>
        <w:spacing w:line="240" w:lineRule="auto"/>
        <w:ind w:left="426" w:hanging="426"/>
        <w:jc w:val="both"/>
        <w:rPr>
          <w:rFonts w:ascii="Arial" w:hAnsi="Arial" w:cs="Arial"/>
          <w:color w:val="000000" w:themeColor="text1"/>
        </w:rPr>
      </w:pPr>
      <w:r w:rsidRPr="00522D11">
        <w:rPr>
          <w:rFonts w:ascii="Arial" w:hAnsi="Arial" w:cs="Arial"/>
        </w:rPr>
        <w:t xml:space="preserve">Pobyt przedstawiciela/przedstawicieli Wykonawcy na budowie, niebędący wynikiem wezwania </w:t>
      </w:r>
      <w:r w:rsidRPr="00494FA5">
        <w:rPr>
          <w:rFonts w:ascii="Arial" w:hAnsi="Arial" w:cs="Arial"/>
          <w:color w:val="000000" w:themeColor="text1"/>
        </w:rPr>
        <w:t xml:space="preserve">zgodnie z ust. </w:t>
      </w:r>
      <w:r w:rsidR="00373EA1" w:rsidRPr="00494FA5">
        <w:rPr>
          <w:rFonts w:ascii="Arial" w:hAnsi="Arial" w:cs="Arial"/>
          <w:color w:val="000000" w:themeColor="text1"/>
        </w:rPr>
        <w:t>4</w:t>
      </w:r>
      <w:r w:rsidRPr="00494FA5">
        <w:rPr>
          <w:rFonts w:ascii="Arial" w:hAnsi="Arial" w:cs="Arial"/>
          <w:color w:val="000000" w:themeColor="text1"/>
        </w:rPr>
        <w:t xml:space="preserve"> pkt 1 </w:t>
      </w:r>
      <w:r w:rsidR="00604645">
        <w:rPr>
          <w:rFonts w:ascii="Arial" w:hAnsi="Arial" w:cs="Arial"/>
          <w:color w:val="000000" w:themeColor="text1"/>
        </w:rPr>
        <w:t>lub</w:t>
      </w:r>
      <w:r w:rsidRPr="00494FA5">
        <w:rPr>
          <w:rFonts w:ascii="Arial" w:hAnsi="Arial" w:cs="Arial"/>
          <w:color w:val="000000" w:themeColor="text1"/>
        </w:rPr>
        <w:t xml:space="preserve"> 2</w:t>
      </w:r>
      <w:r w:rsidR="00FD4C73" w:rsidRPr="00494FA5">
        <w:rPr>
          <w:rFonts w:ascii="Arial" w:hAnsi="Arial" w:cs="Arial"/>
          <w:color w:val="000000" w:themeColor="text1"/>
        </w:rPr>
        <w:t xml:space="preserve"> niniejszego paragrafu</w:t>
      </w:r>
      <w:r w:rsidRPr="00494FA5">
        <w:rPr>
          <w:rFonts w:ascii="Arial" w:hAnsi="Arial" w:cs="Arial"/>
          <w:color w:val="000000" w:themeColor="text1"/>
        </w:rPr>
        <w:t>, nie stanowi podstawy do wypłaty wynagrodzenia.</w:t>
      </w:r>
    </w:p>
    <w:p w14:paraId="42C73CED" w14:textId="77777777" w:rsidR="00373EA1" w:rsidRPr="000A7DC3" w:rsidRDefault="00373EA1" w:rsidP="000A7DC3">
      <w:pPr>
        <w:pStyle w:val="Akapitzlist"/>
        <w:numPr>
          <w:ilvl w:val="0"/>
          <w:numId w:val="57"/>
        </w:numPr>
        <w:spacing w:after="0" w:line="240" w:lineRule="auto"/>
        <w:ind w:left="426" w:hanging="426"/>
        <w:jc w:val="both"/>
        <w:rPr>
          <w:rFonts w:ascii="Arial" w:hAnsi="Arial" w:cs="Arial"/>
          <w:color w:val="000000" w:themeColor="text1"/>
        </w:rPr>
      </w:pPr>
      <w:r w:rsidRPr="000A7DC3">
        <w:rPr>
          <w:rFonts w:ascii="Arial" w:hAnsi="Arial" w:cs="Arial"/>
          <w:color w:val="000000" w:themeColor="text1"/>
        </w:rPr>
        <w:t>Zamawiający każdorazowo określi w wezwaniu, które osoby sprawujące nadzór autorski nad poszczególnymi branżami mają stawić się na placu budowy lub w siedzibie Zamawiającego.</w:t>
      </w:r>
    </w:p>
    <w:p w14:paraId="707927C3" w14:textId="316BBD99" w:rsidR="00373EA1" w:rsidRPr="00522D11" w:rsidRDefault="00373EA1" w:rsidP="000A7DC3">
      <w:pPr>
        <w:pStyle w:val="Akapitzlist"/>
        <w:numPr>
          <w:ilvl w:val="0"/>
          <w:numId w:val="57"/>
        </w:numPr>
        <w:spacing w:after="0" w:line="240" w:lineRule="auto"/>
        <w:ind w:left="426" w:hanging="426"/>
        <w:jc w:val="both"/>
        <w:rPr>
          <w:rFonts w:ascii="Arial" w:hAnsi="Arial" w:cs="Arial"/>
          <w:color w:val="FF0000"/>
        </w:rPr>
      </w:pPr>
      <w:r w:rsidRPr="000A7DC3">
        <w:rPr>
          <w:rFonts w:ascii="Arial" w:hAnsi="Arial" w:cs="Arial"/>
          <w:color w:val="000000" w:themeColor="text1"/>
        </w:rPr>
        <w:t xml:space="preserve">Za jednorazowy pobyt autorski uważa się pobyt przedstawiciela Wykonawcy na budowie/w siedzibie Zamawiającego, odnotowany w Karcie pobytu w danym dniu, bez względu na czas </w:t>
      </w:r>
      <w:r w:rsidRPr="00522D11">
        <w:rPr>
          <w:rFonts w:ascii="Arial" w:hAnsi="Arial" w:cs="Arial"/>
        </w:rPr>
        <w:t xml:space="preserve">trwania pobytu. </w:t>
      </w:r>
      <w:r w:rsidRPr="00FC3912">
        <w:rPr>
          <w:rFonts w:ascii="Arial" w:hAnsi="Arial" w:cs="Arial"/>
        </w:rPr>
        <w:t>Jeden pobyt projektanta jest rozliczany dla każdego z projektantów osobno</w:t>
      </w:r>
      <w:r w:rsidRPr="00522D11">
        <w:rPr>
          <w:rFonts w:ascii="Arial" w:hAnsi="Arial" w:cs="Arial"/>
        </w:rPr>
        <w:t>.</w:t>
      </w:r>
    </w:p>
    <w:p w14:paraId="1F8DF55B" w14:textId="2AE23997" w:rsidR="00CB6875" w:rsidRPr="000A7DC3" w:rsidRDefault="00CB6875" w:rsidP="000A7DC3">
      <w:pPr>
        <w:pStyle w:val="Akapitzlist"/>
        <w:numPr>
          <w:ilvl w:val="0"/>
          <w:numId w:val="57"/>
        </w:numPr>
        <w:autoSpaceDE w:val="0"/>
        <w:autoSpaceDN w:val="0"/>
        <w:adjustRightInd w:val="0"/>
        <w:spacing w:line="240" w:lineRule="auto"/>
        <w:ind w:left="426" w:hanging="426"/>
        <w:jc w:val="both"/>
        <w:rPr>
          <w:rFonts w:ascii="Arial" w:hAnsi="Arial" w:cs="Arial"/>
        </w:rPr>
      </w:pPr>
      <w:r w:rsidRPr="000A7DC3">
        <w:rPr>
          <w:rFonts w:ascii="Arial" w:hAnsi="Arial" w:cs="Arial"/>
        </w:rPr>
        <w:t xml:space="preserve">Z każdego pobytu musi być sporządzona </w:t>
      </w:r>
      <w:r w:rsidRPr="000A7DC3">
        <w:rPr>
          <w:rFonts w:ascii="Arial" w:hAnsi="Arial" w:cs="Arial"/>
          <w:b/>
          <w:bCs/>
        </w:rPr>
        <w:t xml:space="preserve">Karta </w:t>
      </w:r>
      <w:r w:rsidR="00373EA1">
        <w:rPr>
          <w:rFonts w:ascii="Arial" w:hAnsi="Arial" w:cs="Arial"/>
          <w:b/>
          <w:bCs/>
        </w:rPr>
        <w:t>p</w:t>
      </w:r>
      <w:r w:rsidRPr="000A7DC3">
        <w:rPr>
          <w:rFonts w:ascii="Arial" w:hAnsi="Arial" w:cs="Arial"/>
          <w:b/>
          <w:bCs/>
        </w:rPr>
        <w:t xml:space="preserve">obytu </w:t>
      </w:r>
      <w:r w:rsidRPr="000A7DC3">
        <w:rPr>
          <w:rFonts w:ascii="Arial" w:hAnsi="Arial" w:cs="Arial"/>
        </w:rPr>
        <w:t xml:space="preserve">(załącznik nr </w:t>
      </w:r>
      <w:r w:rsidR="006D21FA">
        <w:rPr>
          <w:rFonts w:ascii="Arial" w:hAnsi="Arial" w:cs="Arial"/>
        </w:rPr>
        <w:t>3</w:t>
      </w:r>
      <w:r w:rsidRPr="000A7DC3">
        <w:rPr>
          <w:rFonts w:ascii="Arial" w:hAnsi="Arial" w:cs="Arial"/>
        </w:rPr>
        <w:t>) zawierająca:</w:t>
      </w:r>
    </w:p>
    <w:p w14:paraId="240A7A01"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datę pobytu na budowie / w siedzibie Zamawiającego;</w:t>
      </w:r>
    </w:p>
    <w:p w14:paraId="40F738F4"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identyfikację problemu;</w:t>
      </w:r>
    </w:p>
    <w:p w14:paraId="6750B225"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wyjaśnienie przyczyny problemu;</w:t>
      </w:r>
    </w:p>
    <w:p w14:paraId="1DCF168D"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propozycję sposobu rozwiązania problemu;</w:t>
      </w:r>
    </w:p>
    <w:p w14:paraId="2CA0E249"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zadane dalsze postępowanie;</w:t>
      </w:r>
    </w:p>
    <w:p w14:paraId="3315D3CD"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oszacowanie terminu rozwiązania problemu.</w:t>
      </w:r>
    </w:p>
    <w:p w14:paraId="676B2BAC" w14:textId="77777777" w:rsidR="00CB6875" w:rsidRPr="00522D11" w:rsidRDefault="00CB6875" w:rsidP="00CB6875">
      <w:pPr>
        <w:pStyle w:val="Akapitzlist"/>
        <w:autoSpaceDE w:val="0"/>
        <w:autoSpaceDN w:val="0"/>
        <w:adjustRightInd w:val="0"/>
        <w:spacing w:line="240" w:lineRule="auto"/>
        <w:ind w:left="426"/>
        <w:jc w:val="both"/>
        <w:rPr>
          <w:rFonts w:ascii="Arial" w:hAnsi="Arial" w:cs="Arial"/>
        </w:rPr>
      </w:pPr>
      <w:r w:rsidRPr="00522D11">
        <w:rPr>
          <w:rFonts w:ascii="Arial" w:hAnsi="Arial" w:cs="Arial"/>
        </w:rPr>
        <w:t>Punkty 2)-6) nie są wymagane w przypadku pobytów na budowie związanych z udziałem w naradach, chyba że zostanie określony problem do rozwiązania.</w:t>
      </w:r>
    </w:p>
    <w:p w14:paraId="783BAD53" w14:textId="27513A0F" w:rsidR="00373EA1" w:rsidRPr="00A4279E" w:rsidRDefault="00373EA1" w:rsidP="000A7DC3">
      <w:pPr>
        <w:pStyle w:val="Akapitzlist"/>
        <w:numPr>
          <w:ilvl w:val="0"/>
          <w:numId w:val="57"/>
        </w:numPr>
        <w:spacing w:after="0" w:line="240" w:lineRule="auto"/>
        <w:ind w:left="426" w:hanging="426"/>
        <w:jc w:val="both"/>
        <w:rPr>
          <w:rFonts w:ascii="Arial" w:hAnsi="Arial" w:cs="Arial"/>
          <w:color w:val="000000" w:themeColor="text1"/>
        </w:rPr>
      </w:pPr>
      <w:r w:rsidRPr="000A7DC3">
        <w:rPr>
          <w:rFonts w:ascii="Arial" w:hAnsi="Arial" w:cs="Arial"/>
          <w:color w:val="000000" w:themeColor="text1"/>
        </w:rPr>
        <w:t xml:space="preserve">W przypadku, gdy </w:t>
      </w:r>
      <w:r>
        <w:rPr>
          <w:rFonts w:ascii="Arial" w:hAnsi="Arial" w:cs="Arial"/>
          <w:color w:val="000000" w:themeColor="text1"/>
        </w:rPr>
        <w:t xml:space="preserve">wykonanie czynności związanych z pełnieniem nadzoru autorskiego nie wymaga przyjazdu, pobytu na budowie (lub w siedzibie Zamawiającego) i powrotu, wykonanie takich czynności nadzoru autorskiego drogą pocztową bądź elektroniczną może, za zgodą Zamawiającego, zostać uznane jako pobyt, o ile doszło do merytorycznego załatwienia sprawy. Pobyt taki dla swej ważności wymaga późniejszego potwierdzenia przez Zamawiającego na </w:t>
      </w:r>
      <w:r w:rsidRPr="00A4279E">
        <w:rPr>
          <w:rFonts w:ascii="Arial" w:hAnsi="Arial" w:cs="Arial"/>
          <w:color w:val="000000" w:themeColor="text1"/>
        </w:rPr>
        <w:t>Karcie pobytu.</w:t>
      </w:r>
    </w:p>
    <w:bookmarkEnd w:id="1"/>
    <w:p w14:paraId="43248C32" w14:textId="066ECB9E" w:rsidR="00D1074E" w:rsidRPr="00B037AF" w:rsidRDefault="00D1074E" w:rsidP="00A4279E">
      <w:pPr>
        <w:pStyle w:val="Akapitzlist"/>
        <w:numPr>
          <w:ilvl w:val="0"/>
          <w:numId w:val="57"/>
        </w:numPr>
        <w:spacing w:after="0" w:line="240" w:lineRule="auto"/>
        <w:ind w:left="426" w:hanging="426"/>
        <w:jc w:val="both"/>
        <w:rPr>
          <w:rFonts w:ascii="Arial" w:hAnsi="Arial" w:cs="Arial"/>
        </w:rPr>
      </w:pPr>
      <w:r w:rsidRPr="00B037AF">
        <w:rPr>
          <w:rFonts w:ascii="Arial" w:hAnsi="Arial" w:cs="Arial"/>
        </w:rPr>
        <w:t>Zmiany</w:t>
      </w:r>
      <w:r w:rsidR="0018075C">
        <w:rPr>
          <w:rFonts w:ascii="Arial" w:hAnsi="Arial" w:cs="Arial"/>
        </w:rPr>
        <w:t xml:space="preserve"> i uzupełnienia</w:t>
      </w:r>
      <w:r w:rsidRPr="00B037AF">
        <w:rPr>
          <w:rFonts w:ascii="Arial" w:hAnsi="Arial" w:cs="Arial"/>
        </w:rPr>
        <w:t xml:space="preserve"> wprowadzone do dokumentacji projektowej w czasie wykonywania robót budowlanych dokumentowane będą przez Wykonawcę poprzez:</w:t>
      </w:r>
    </w:p>
    <w:p w14:paraId="6C2328D6" w14:textId="77777777" w:rsidR="00D1074E" w:rsidRPr="00522D11" w:rsidRDefault="00D1074E" w:rsidP="00D1074E">
      <w:pPr>
        <w:pStyle w:val="Zwykytekst"/>
        <w:numPr>
          <w:ilvl w:val="1"/>
          <w:numId w:val="6"/>
        </w:numPr>
        <w:ind w:left="851" w:hanging="425"/>
        <w:jc w:val="both"/>
        <w:rPr>
          <w:rFonts w:ascii="Arial" w:hAnsi="Arial" w:cs="Arial"/>
          <w:szCs w:val="22"/>
        </w:rPr>
      </w:pPr>
      <w:r w:rsidRPr="00724A23">
        <w:rPr>
          <w:rFonts w:ascii="Arial" w:hAnsi="Arial" w:cs="Arial"/>
          <w:szCs w:val="22"/>
        </w:rPr>
        <w:t>z</w:t>
      </w:r>
      <w:r w:rsidRPr="00522D11">
        <w:rPr>
          <w:rFonts w:ascii="Arial" w:hAnsi="Arial" w:cs="Arial"/>
          <w:szCs w:val="22"/>
        </w:rPr>
        <w:t>apisy na rysunkach wchodzących w skład dokumentacji projektowej;</w:t>
      </w:r>
    </w:p>
    <w:p w14:paraId="1BE28F4F" w14:textId="77777777" w:rsidR="00D1074E" w:rsidRPr="00522D11" w:rsidRDefault="00D1074E" w:rsidP="00D1074E">
      <w:pPr>
        <w:pStyle w:val="Zwykytekst"/>
        <w:numPr>
          <w:ilvl w:val="1"/>
          <w:numId w:val="6"/>
        </w:numPr>
        <w:ind w:left="851" w:hanging="425"/>
        <w:jc w:val="both"/>
        <w:rPr>
          <w:rFonts w:ascii="Arial" w:hAnsi="Arial" w:cs="Arial"/>
          <w:szCs w:val="22"/>
        </w:rPr>
      </w:pPr>
      <w:r w:rsidRPr="00522D11">
        <w:rPr>
          <w:rFonts w:ascii="Arial" w:hAnsi="Arial" w:cs="Arial"/>
          <w:szCs w:val="22"/>
        </w:rPr>
        <w:t>rysunki zamienne lub szkice albo nowe projekty opatrzone datą, podpisem oraz informacją jaki element dokumentacji zastępują;</w:t>
      </w:r>
    </w:p>
    <w:p w14:paraId="5DA07D06" w14:textId="77777777" w:rsidR="00D1074E" w:rsidRPr="00522D11" w:rsidRDefault="00D1074E" w:rsidP="00D1074E">
      <w:pPr>
        <w:pStyle w:val="Zwykytekst"/>
        <w:numPr>
          <w:ilvl w:val="1"/>
          <w:numId w:val="6"/>
        </w:numPr>
        <w:ind w:left="851" w:hanging="425"/>
        <w:jc w:val="both"/>
        <w:rPr>
          <w:rFonts w:ascii="Arial" w:hAnsi="Arial" w:cs="Arial"/>
          <w:szCs w:val="22"/>
        </w:rPr>
      </w:pPr>
      <w:r w:rsidRPr="00522D11">
        <w:rPr>
          <w:rFonts w:ascii="Arial" w:hAnsi="Arial" w:cs="Arial"/>
          <w:szCs w:val="22"/>
        </w:rPr>
        <w:t>wpisy do Dziennika Budowy;</w:t>
      </w:r>
    </w:p>
    <w:p w14:paraId="70E93947" w14:textId="77777777" w:rsidR="00D1074E" w:rsidRDefault="00D1074E" w:rsidP="00D1074E">
      <w:pPr>
        <w:pStyle w:val="Zwykytekst"/>
        <w:numPr>
          <w:ilvl w:val="1"/>
          <w:numId w:val="6"/>
        </w:numPr>
        <w:ind w:left="851" w:hanging="425"/>
        <w:jc w:val="both"/>
        <w:rPr>
          <w:rFonts w:ascii="Arial" w:hAnsi="Arial" w:cs="Arial"/>
          <w:szCs w:val="22"/>
        </w:rPr>
      </w:pPr>
      <w:r w:rsidRPr="00522D11">
        <w:rPr>
          <w:rFonts w:ascii="Arial" w:hAnsi="Arial" w:cs="Arial"/>
          <w:szCs w:val="22"/>
        </w:rPr>
        <w:t>protokoły lub notatki służbowe podpisywane przez strony i załączone do dokumentacji budowy;</w:t>
      </w:r>
    </w:p>
    <w:p w14:paraId="638630CE" w14:textId="3A0E8FFC" w:rsidR="0018075C" w:rsidRPr="00522D11" w:rsidRDefault="0018075C" w:rsidP="00D1074E">
      <w:pPr>
        <w:pStyle w:val="Zwykytekst"/>
        <w:numPr>
          <w:ilvl w:val="1"/>
          <w:numId w:val="6"/>
        </w:numPr>
        <w:ind w:left="851" w:hanging="425"/>
        <w:jc w:val="both"/>
        <w:rPr>
          <w:rFonts w:ascii="Arial" w:hAnsi="Arial" w:cs="Arial"/>
          <w:szCs w:val="22"/>
        </w:rPr>
      </w:pPr>
      <w:r>
        <w:rPr>
          <w:rFonts w:ascii="Arial" w:hAnsi="Arial" w:cs="Arial"/>
          <w:szCs w:val="22"/>
        </w:rPr>
        <w:t xml:space="preserve">określenie zmiany, jako istotnej lub nieistotnej w rozumieniu ustawy </w:t>
      </w:r>
      <w:r w:rsidRPr="00BB2A35">
        <w:rPr>
          <w:rFonts w:ascii="Arial" w:hAnsi="Arial" w:cs="Arial"/>
          <w:szCs w:val="22"/>
        </w:rPr>
        <w:t>z dnia 7 lipca 1994 r. – Prawo budowlane</w:t>
      </w:r>
      <w:r>
        <w:rPr>
          <w:rFonts w:ascii="Arial" w:hAnsi="Arial" w:cs="Arial"/>
          <w:szCs w:val="22"/>
        </w:rPr>
        <w:t>;</w:t>
      </w:r>
    </w:p>
    <w:p w14:paraId="3E473A6D" w14:textId="77777777" w:rsidR="00D1074E" w:rsidRPr="00522D11" w:rsidRDefault="00D1074E" w:rsidP="00D1074E">
      <w:pPr>
        <w:pStyle w:val="Zwykytekst"/>
        <w:numPr>
          <w:ilvl w:val="1"/>
          <w:numId w:val="6"/>
        </w:numPr>
        <w:ind w:left="851" w:hanging="425"/>
        <w:jc w:val="both"/>
        <w:rPr>
          <w:rFonts w:ascii="Arial" w:hAnsi="Arial" w:cs="Arial"/>
          <w:color w:val="FF0000"/>
          <w:szCs w:val="22"/>
        </w:rPr>
      </w:pPr>
      <w:r w:rsidRPr="00522D11">
        <w:rPr>
          <w:rFonts w:ascii="Arial" w:hAnsi="Arial" w:cs="Arial"/>
          <w:szCs w:val="22"/>
        </w:rPr>
        <w:t>pisemne opinie dotyczące wprowadzonych w projekcie zmian</w:t>
      </w:r>
      <w:r w:rsidRPr="00522D11">
        <w:rPr>
          <w:rFonts w:ascii="Arial" w:hAnsi="Arial" w:cs="Arial"/>
          <w:color w:val="FF0000"/>
          <w:szCs w:val="22"/>
        </w:rPr>
        <w:t>.</w:t>
      </w:r>
    </w:p>
    <w:p w14:paraId="607A35A8" w14:textId="61AF40C4" w:rsidR="00592611" w:rsidRPr="00BF6D96" w:rsidRDefault="00592611" w:rsidP="00A4279E">
      <w:pPr>
        <w:pStyle w:val="Akapitzlist"/>
        <w:numPr>
          <w:ilvl w:val="0"/>
          <w:numId w:val="57"/>
        </w:numPr>
        <w:spacing w:after="0" w:line="240" w:lineRule="auto"/>
        <w:ind w:left="426" w:hanging="426"/>
        <w:jc w:val="both"/>
        <w:rPr>
          <w:rFonts w:ascii="Arial" w:hAnsi="Arial" w:cs="Arial"/>
        </w:rPr>
      </w:pPr>
      <w:r w:rsidRPr="00724A23">
        <w:rPr>
          <w:rFonts w:ascii="Arial" w:hAnsi="Arial" w:cs="Arial"/>
        </w:rPr>
        <w:t xml:space="preserve">Wykonawca w trakcie realizacji budowy, </w:t>
      </w:r>
      <w:r w:rsidR="008E4FEE" w:rsidRPr="00B037AF">
        <w:rPr>
          <w:rFonts w:ascii="Arial" w:hAnsi="Arial" w:cs="Arial"/>
        </w:rPr>
        <w:t>zgodnie z art. 21 pkt 2 ust</w:t>
      </w:r>
      <w:r w:rsidR="008E4FEE" w:rsidRPr="00BB2A35">
        <w:rPr>
          <w:rFonts w:ascii="Arial" w:hAnsi="Arial" w:cs="Arial"/>
        </w:rPr>
        <w:t xml:space="preserve">awy z dnia 7 lipca 1994 r. – Prawo budowlane </w:t>
      </w:r>
      <w:r w:rsidRPr="00BF6D96">
        <w:rPr>
          <w:rFonts w:ascii="Arial" w:hAnsi="Arial" w:cs="Arial"/>
        </w:rPr>
        <w:t>ma prawo:</w:t>
      </w:r>
    </w:p>
    <w:p w14:paraId="4B6950DC" w14:textId="4F0E9243" w:rsidR="00592611" w:rsidRPr="00C77E2F" w:rsidRDefault="00592611" w:rsidP="00724A23">
      <w:pPr>
        <w:pStyle w:val="Zwykytekst"/>
        <w:numPr>
          <w:ilvl w:val="1"/>
          <w:numId w:val="7"/>
        </w:numPr>
        <w:ind w:left="851" w:hanging="425"/>
        <w:jc w:val="both"/>
        <w:rPr>
          <w:rFonts w:ascii="Arial" w:hAnsi="Arial" w:cs="Arial"/>
          <w:szCs w:val="22"/>
        </w:rPr>
      </w:pPr>
      <w:r w:rsidRPr="00C77E2F">
        <w:rPr>
          <w:rFonts w:ascii="Arial" w:hAnsi="Arial" w:cs="Arial"/>
          <w:szCs w:val="22"/>
        </w:rPr>
        <w:t>wstępu na teren budowy i dokonywania zapisów w dzienniku budowy dotyczących jej realizacji</w:t>
      </w:r>
      <w:r w:rsidR="008E4FEE" w:rsidRPr="00C77E2F">
        <w:rPr>
          <w:rFonts w:ascii="Arial" w:hAnsi="Arial" w:cs="Arial"/>
          <w:szCs w:val="22"/>
        </w:rPr>
        <w:t>;</w:t>
      </w:r>
    </w:p>
    <w:p w14:paraId="224FF82B" w14:textId="7D0DF358" w:rsidR="00592611" w:rsidRPr="00C77E2F" w:rsidRDefault="00592611" w:rsidP="00B037AF">
      <w:pPr>
        <w:pStyle w:val="Zwykytekst"/>
        <w:numPr>
          <w:ilvl w:val="1"/>
          <w:numId w:val="7"/>
        </w:numPr>
        <w:ind w:left="851" w:hanging="425"/>
        <w:jc w:val="both"/>
        <w:rPr>
          <w:rFonts w:ascii="Arial" w:hAnsi="Arial" w:cs="Arial"/>
          <w:szCs w:val="22"/>
        </w:rPr>
      </w:pPr>
      <w:r w:rsidRPr="00C77E2F">
        <w:rPr>
          <w:rFonts w:ascii="Arial" w:hAnsi="Arial" w:cs="Arial"/>
          <w:szCs w:val="22"/>
        </w:rPr>
        <w:t>żądania wpisem do dziennika budowy wstrzymania robót budowlanych</w:t>
      </w:r>
      <w:r w:rsidR="008E4FEE" w:rsidRPr="00C77E2F">
        <w:rPr>
          <w:rFonts w:ascii="Arial" w:hAnsi="Arial" w:cs="Arial"/>
          <w:szCs w:val="22"/>
        </w:rPr>
        <w:t xml:space="preserve"> </w:t>
      </w:r>
      <w:r w:rsidRPr="00C77E2F">
        <w:rPr>
          <w:rFonts w:ascii="Arial" w:hAnsi="Arial" w:cs="Arial"/>
          <w:szCs w:val="22"/>
        </w:rPr>
        <w:t>w razie:</w:t>
      </w:r>
    </w:p>
    <w:p w14:paraId="70F040D7" w14:textId="77777777" w:rsidR="00592611" w:rsidRPr="00C77E2F" w:rsidRDefault="00592611" w:rsidP="00BF6D96">
      <w:pPr>
        <w:pStyle w:val="Zwykytekst"/>
        <w:numPr>
          <w:ilvl w:val="2"/>
          <w:numId w:val="8"/>
        </w:numPr>
        <w:tabs>
          <w:tab w:val="left" w:pos="1276"/>
        </w:tabs>
        <w:ind w:left="1276" w:hanging="425"/>
        <w:jc w:val="both"/>
        <w:rPr>
          <w:rFonts w:ascii="Arial" w:hAnsi="Arial" w:cs="Arial"/>
          <w:szCs w:val="22"/>
        </w:rPr>
      </w:pPr>
      <w:r w:rsidRPr="00C77E2F">
        <w:rPr>
          <w:rFonts w:ascii="Arial" w:hAnsi="Arial" w:cs="Arial"/>
          <w:szCs w:val="22"/>
        </w:rPr>
        <w:t>stwierdzenia możliwości powstania zagrożenia,</w:t>
      </w:r>
    </w:p>
    <w:p w14:paraId="4BF4734A" w14:textId="77777777" w:rsidR="00592611" w:rsidRPr="00C77E2F" w:rsidRDefault="00592611">
      <w:pPr>
        <w:pStyle w:val="Zwykytekst"/>
        <w:numPr>
          <w:ilvl w:val="2"/>
          <w:numId w:val="8"/>
        </w:numPr>
        <w:tabs>
          <w:tab w:val="left" w:pos="1276"/>
        </w:tabs>
        <w:ind w:left="1276" w:hanging="425"/>
        <w:jc w:val="both"/>
        <w:rPr>
          <w:rFonts w:ascii="Arial" w:hAnsi="Arial" w:cs="Arial"/>
          <w:szCs w:val="22"/>
        </w:rPr>
      </w:pPr>
      <w:r w:rsidRPr="00C77E2F">
        <w:rPr>
          <w:rFonts w:ascii="Arial" w:hAnsi="Arial" w:cs="Arial"/>
          <w:szCs w:val="22"/>
        </w:rPr>
        <w:t>wykonywania ich niezgodnie z projektem.</w:t>
      </w:r>
    </w:p>
    <w:p w14:paraId="1F33CC3A" w14:textId="77777777" w:rsidR="00523C4B" w:rsidRPr="00F80BA3" w:rsidRDefault="00523C4B" w:rsidP="00A4279E">
      <w:pPr>
        <w:pStyle w:val="Akapitzlist"/>
        <w:numPr>
          <w:ilvl w:val="0"/>
          <w:numId w:val="57"/>
        </w:numPr>
        <w:spacing w:after="0" w:line="240" w:lineRule="auto"/>
        <w:ind w:left="426" w:hanging="426"/>
        <w:jc w:val="both"/>
        <w:rPr>
          <w:rFonts w:ascii="Arial" w:hAnsi="Arial" w:cs="Arial"/>
        </w:rPr>
      </w:pPr>
      <w:r w:rsidRPr="00F80BA3">
        <w:rPr>
          <w:rFonts w:ascii="Arial" w:hAnsi="Arial" w:cs="Arial"/>
        </w:rPr>
        <w:t xml:space="preserve">W przypadku realizowania inwestycji będącej przedmiotem nadzoru autorskiego niezgodnie z dokumentacją projektową lub niestosowania się do zaleceń projektanta pełniącego nadzór autorski, Wykonawca zawiadomi o tym fakcie Zamawiającego. </w:t>
      </w:r>
    </w:p>
    <w:p w14:paraId="24380CAD" w14:textId="7A979555" w:rsidR="00B037AF" w:rsidRDefault="00592611" w:rsidP="00494FA5">
      <w:pPr>
        <w:pStyle w:val="Akapitzlist"/>
        <w:numPr>
          <w:ilvl w:val="0"/>
          <w:numId w:val="57"/>
        </w:numPr>
        <w:spacing w:after="0" w:line="240" w:lineRule="auto"/>
        <w:ind w:left="426" w:hanging="426"/>
        <w:jc w:val="both"/>
        <w:rPr>
          <w:rFonts w:ascii="Arial" w:hAnsi="Arial" w:cs="Arial"/>
        </w:rPr>
      </w:pPr>
      <w:r w:rsidRPr="00C77E2F">
        <w:rPr>
          <w:rFonts w:ascii="Arial" w:hAnsi="Arial" w:cs="Arial"/>
        </w:rPr>
        <w:t xml:space="preserve">Realizując </w:t>
      </w:r>
      <w:r w:rsidR="00D842FC" w:rsidRPr="00C77E2F">
        <w:rPr>
          <w:rFonts w:ascii="Arial" w:hAnsi="Arial" w:cs="Arial"/>
        </w:rPr>
        <w:t>Umow</w:t>
      </w:r>
      <w:r w:rsidRPr="00C77E2F">
        <w:rPr>
          <w:rFonts w:ascii="Arial" w:hAnsi="Arial" w:cs="Arial"/>
        </w:rPr>
        <w:t xml:space="preserve">ę Wykonawca będzie przestrzegał przepisów prawa polskiego. </w:t>
      </w:r>
      <w:r w:rsidR="00B037AF">
        <w:rPr>
          <w:rFonts w:ascii="Arial" w:hAnsi="Arial" w:cs="Arial"/>
        </w:rPr>
        <w:t xml:space="preserve">W ramach wynagrodzenia określonego w umowie </w:t>
      </w:r>
      <w:r w:rsidRPr="00B037AF">
        <w:rPr>
          <w:rFonts w:ascii="Arial" w:hAnsi="Arial" w:cs="Arial"/>
        </w:rPr>
        <w:t>Wykonawca będzie</w:t>
      </w:r>
      <w:r w:rsidRPr="00BF6D96">
        <w:rPr>
          <w:rFonts w:ascii="Arial" w:hAnsi="Arial" w:cs="Arial"/>
        </w:rPr>
        <w:t xml:space="preserve"> dawał wszystkie powiadomienia, płacił wszystkie podatki, należności i opłaty, oraz</w:t>
      </w:r>
      <w:r w:rsidRPr="00C77E2F">
        <w:rPr>
          <w:rFonts w:ascii="Arial" w:hAnsi="Arial" w:cs="Arial"/>
        </w:rPr>
        <w:t xml:space="preserve"> uzyska wszystkie pozwolenia, licencje</w:t>
      </w:r>
      <w:r w:rsidR="00EA40C8" w:rsidRPr="00C77E2F">
        <w:rPr>
          <w:rFonts w:ascii="Arial" w:hAnsi="Arial" w:cs="Arial"/>
        </w:rPr>
        <w:t xml:space="preserve"> </w:t>
      </w:r>
      <w:r w:rsidRPr="00C77E2F">
        <w:rPr>
          <w:rFonts w:ascii="Arial" w:hAnsi="Arial" w:cs="Arial"/>
        </w:rPr>
        <w:t xml:space="preserve">i zatwierdzenia, jakie są wymagane przez polskie prawo w związku z realizacją </w:t>
      </w:r>
      <w:r w:rsidR="00D842FC" w:rsidRPr="00C77E2F">
        <w:rPr>
          <w:rFonts w:ascii="Arial" w:hAnsi="Arial" w:cs="Arial"/>
        </w:rPr>
        <w:t>Umow</w:t>
      </w:r>
      <w:r w:rsidRPr="00C77E2F">
        <w:rPr>
          <w:rFonts w:ascii="Arial" w:hAnsi="Arial" w:cs="Arial"/>
        </w:rPr>
        <w:t>y</w:t>
      </w:r>
      <w:r w:rsidR="000A62D8" w:rsidRPr="00C77E2F">
        <w:rPr>
          <w:rFonts w:ascii="Arial" w:hAnsi="Arial" w:cs="Arial"/>
        </w:rPr>
        <w:t>.</w:t>
      </w:r>
    </w:p>
    <w:p w14:paraId="6B1ED48F" w14:textId="21E90F86" w:rsidR="00B037AF" w:rsidRPr="000A7DC3" w:rsidRDefault="000A62D8" w:rsidP="00494FA5">
      <w:pPr>
        <w:pStyle w:val="Akapitzlist"/>
        <w:numPr>
          <w:ilvl w:val="0"/>
          <w:numId w:val="57"/>
        </w:numPr>
        <w:spacing w:after="0" w:line="240" w:lineRule="auto"/>
        <w:ind w:left="426" w:hanging="426"/>
        <w:jc w:val="both"/>
        <w:rPr>
          <w:rFonts w:ascii="Arial" w:hAnsi="Arial" w:cs="Arial"/>
        </w:rPr>
      </w:pPr>
      <w:r w:rsidRPr="000A7DC3">
        <w:rPr>
          <w:rFonts w:ascii="Arial" w:hAnsi="Arial" w:cs="Arial"/>
          <w:color w:val="000000" w:themeColor="text1"/>
        </w:rPr>
        <w:t xml:space="preserve">Wykonawca zobowiązuje się do niezwłocznego usuwania wskazanych w toku odbioru wad i ponownego dostarczenia rozwiązań projektowych. </w:t>
      </w:r>
      <w:r w:rsidR="00B037AF" w:rsidRPr="000A7DC3">
        <w:rPr>
          <w:rFonts w:ascii="Arial" w:hAnsi="Arial" w:cs="Arial"/>
        </w:rPr>
        <w:t xml:space="preserve">Wynagrodzeniu nie podlegają działania Wykonawcy, które wynikają z konieczności naprawienia ewidentnych błędów, zaniechań, </w:t>
      </w:r>
      <w:r w:rsidR="00B037AF" w:rsidRPr="000A7DC3">
        <w:rPr>
          <w:rFonts w:ascii="Arial" w:hAnsi="Arial" w:cs="Arial"/>
        </w:rPr>
        <w:lastRenderedPageBreak/>
        <w:t>zaniedbań i nieścisłości wynikających z nienależytego wykonania</w:t>
      </w:r>
      <w:r w:rsidR="00B037AF">
        <w:rPr>
          <w:rFonts w:ascii="Arial" w:hAnsi="Arial" w:cs="Arial"/>
        </w:rPr>
        <w:t xml:space="preserve"> przez Wykonawcę</w:t>
      </w:r>
      <w:r w:rsidR="00B037AF" w:rsidRPr="000A7DC3">
        <w:rPr>
          <w:rFonts w:ascii="Arial" w:hAnsi="Arial" w:cs="Arial"/>
        </w:rPr>
        <w:t xml:space="preserve"> rozwiązań dodatkowych lub zamiennych stanowiących podstawę realizacji robót budowlanych.</w:t>
      </w:r>
    </w:p>
    <w:p w14:paraId="7BF986FA" w14:textId="76DA91F3" w:rsidR="00BB2A35" w:rsidRPr="00494FA5" w:rsidRDefault="000A62D8" w:rsidP="00494FA5">
      <w:pPr>
        <w:pStyle w:val="Akapitzlist"/>
        <w:numPr>
          <w:ilvl w:val="0"/>
          <w:numId w:val="57"/>
        </w:numPr>
        <w:spacing w:after="0" w:line="240" w:lineRule="auto"/>
        <w:ind w:left="426" w:hanging="426"/>
        <w:jc w:val="both"/>
        <w:rPr>
          <w:rFonts w:ascii="Arial" w:hAnsi="Arial" w:cs="Arial"/>
        </w:rPr>
      </w:pPr>
      <w:r w:rsidRPr="000A7DC3">
        <w:rPr>
          <w:rFonts w:ascii="Arial" w:hAnsi="Arial" w:cs="Arial"/>
          <w:color w:val="000000" w:themeColor="text1"/>
        </w:rPr>
        <w:t>Po zakończeniu robót budowlanych, nad którym</w:t>
      </w:r>
      <w:r w:rsidR="00B037AF">
        <w:rPr>
          <w:rFonts w:ascii="Arial" w:hAnsi="Arial" w:cs="Arial"/>
          <w:color w:val="000000" w:themeColor="text1"/>
        </w:rPr>
        <w:t>i</w:t>
      </w:r>
      <w:r w:rsidRPr="000A7DC3">
        <w:rPr>
          <w:rFonts w:ascii="Arial" w:hAnsi="Arial" w:cs="Arial"/>
          <w:color w:val="000000" w:themeColor="text1"/>
        </w:rPr>
        <w:t xml:space="preserve"> sprawowany jest nadzór autorski, Strony</w:t>
      </w:r>
      <w:r>
        <w:rPr>
          <w:rFonts w:ascii="Arial" w:hAnsi="Arial" w:cs="Arial"/>
          <w:color w:val="000000" w:themeColor="text1"/>
        </w:rPr>
        <w:t xml:space="preserve"> </w:t>
      </w:r>
      <w:r w:rsidRPr="000A7DC3">
        <w:rPr>
          <w:rFonts w:ascii="Arial" w:hAnsi="Arial" w:cs="Arial"/>
          <w:color w:val="000000" w:themeColor="text1"/>
        </w:rPr>
        <w:t xml:space="preserve">sporządzają ponadto </w:t>
      </w:r>
      <w:r w:rsidRPr="000A7DC3">
        <w:rPr>
          <w:rFonts w:ascii="Arial" w:hAnsi="Arial" w:cs="Arial"/>
          <w:b/>
          <w:bCs/>
          <w:color w:val="000000" w:themeColor="text1"/>
        </w:rPr>
        <w:t>protokół odbioru</w:t>
      </w:r>
      <w:r w:rsidRPr="000A7DC3">
        <w:rPr>
          <w:rFonts w:ascii="Arial" w:hAnsi="Arial" w:cs="Arial"/>
          <w:color w:val="000000" w:themeColor="text1"/>
        </w:rPr>
        <w:t>, stanowiący potwierdzenie należytego wykonania</w:t>
      </w:r>
      <w:r>
        <w:rPr>
          <w:rFonts w:ascii="Arial" w:hAnsi="Arial" w:cs="Arial"/>
          <w:color w:val="000000" w:themeColor="text1"/>
        </w:rPr>
        <w:t xml:space="preserve"> </w:t>
      </w:r>
      <w:r w:rsidRPr="000A7DC3">
        <w:rPr>
          <w:rFonts w:ascii="Arial" w:hAnsi="Arial" w:cs="Arial"/>
          <w:color w:val="000000" w:themeColor="text1"/>
        </w:rPr>
        <w:t>całości zobowiązań wynikających z Umowy.</w:t>
      </w:r>
    </w:p>
    <w:p w14:paraId="2A012FE8" w14:textId="77777777" w:rsidR="004F6038" w:rsidRPr="00F80BA3" w:rsidRDefault="004F6038" w:rsidP="000A7DC3">
      <w:pPr>
        <w:pStyle w:val="Akapitzlist"/>
        <w:spacing w:after="0" w:line="240" w:lineRule="auto"/>
        <w:ind w:left="426"/>
        <w:jc w:val="both"/>
        <w:rPr>
          <w:rFonts w:ascii="Arial" w:hAnsi="Arial" w:cs="Arial"/>
        </w:rPr>
      </w:pPr>
    </w:p>
    <w:p w14:paraId="23502D02" w14:textId="094FC11D" w:rsidR="00592611" w:rsidRPr="00F80BA3" w:rsidRDefault="00592611" w:rsidP="000A7DC3">
      <w:pPr>
        <w:pStyle w:val="Zwykytekst"/>
        <w:jc w:val="center"/>
        <w:rPr>
          <w:rFonts w:ascii="Arial" w:hAnsi="Arial" w:cs="Arial"/>
          <w:b/>
          <w:szCs w:val="22"/>
        </w:rPr>
      </w:pPr>
      <w:r w:rsidRPr="00F80BA3">
        <w:rPr>
          <w:rFonts w:ascii="Arial" w:hAnsi="Arial" w:cs="Arial"/>
          <w:b/>
          <w:szCs w:val="22"/>
        </w:rPr>
        <w:t xml:space="preserve">§ </w:t>
      </w:r>
      <w:r w:rsidR="00480968" w:rsidRPr="00F80BA3">
        <w:rPr>
          <w:rFonts w:ascii="Arial" w:hAnsi="Arial" w:cs="Arial"/>
          <w:b/>
          <w:szCs w:val="22"/>
        </w:rPr>
        <w:t>4</w:t>
      </w:r>
    </w:p>
    <w:p w14:paraId="1FBB42E6" w14:textId="7D524122" w:rsidR="00480968" w:rsidRPr="00F80BA3" w:rsidRDefault="00480968" w:rsidP="000A7DC3">
      <w:pPr>
        <w:pStyle w:val="Zwykytekst"/>
        <w:jc w:val="center"/>
        <w:rPr>
          <w:rFonts w:ascii="Arial" w:hAnsi="Arial" w:cs="Arial"/>
          <w:b/>
          <w:szCs w:val="22"/>
        </w:rPr>
      </w:pPr>
      <w:r w:rsidRPr="00F80BA3">
        <w:rPr>
          <w:rFonts w:ascii="Arial" w:hAnsi="Arial" w:cs="Arial"/>
          <w:b/>
          <w:szCs w:val="22"/>
        </w:rPr>
        <w:t xml:space="preserve">WYNAGRODZENIE </w:t>
      </w:r>
    </w:p>
    <w:p w14:paraId="7B3CCFC5" w14:textId="292536A7" w:rsidR="004E7A4E" w:rsidRPr="00893342" w:rsidRDefault="004C1A7A" w:rsidP="00893342">
      <w:pPr>
        <w:pStyle w:val="Zwykytekst"/>
        <w:numPr>
          <w:ilvl w:val="0"/>
          <w:numId w:val="56"/>
        </w:numPr>
        <w:ind w:left="426" w:hanging="426"/>
        <w:jc w:val="both"/>
        <w:rPr>
          <w:rFonts w:ascii="Arial" w:hAnsi="Arial" w:cs="Arial"/>
          <w:szCs w:val="22"/>
        </w:rPr>
      </w:pPr>
      <w:r w:rsidRPr="00E25024">
        <w:rPr>
          <w:rFonts w:ascii="Arial" w:hAnsi="Arial" w:cs="Arial"/>
          <w:szCs w:val="22"/>
        </w:rPr>
        <w:t>Łączne w</w:t>
      </w:r>
      <w:r w:rsidR="00217A56" w:rsidRPr="000A7DC3">
        <w:rPr>
          <w:rFonts w:ascii="Arial" w:hAnsi="Arial" w:cs="Arial"/>
          <w:szCs w:val="22"/>
        </w:rPr>
        <w:t xml:space="preserve">ynagrodzenie </w:t>
      </w:r>
      <w:r w:rsidR="00217A56" w:rsidRPr="00893342">
        <w:rPr>
          <w:rFonts w:ascii="Arial" w:hAnsi="Arial" w:cs="Arial"/>
          <w:szCs w:val="22"/>
        </w:rPr>
        <w:t xml:space="preserve">za pobyt </w:t>
      </w:r>
      <w:r w:rsidRPr="00893342">
        <w:rPr>
          <w:rFonts w:ascii="Arial" w:hAnsi="Arial" w:cs="Arial"/>
          <w:szCs w:val="22"/>
        </w:rPr>
        <w:t>projektantów</w:t>
      </w:r>
      <w:r w:rsidR="00217A56" w:rsidRPr="00893342">
        <w:rPr>
          <w:rFonts w:ascii="Arial" w:hAnsi="Arial" w:cs="Arial"/>
          <w:szCs w:val="22"/>
        </w:rPr>
        <w:t xml:space="preserve"> na budowie </w:t>
      </w:r>
      <w:r w:rsidRPr="00893342">
        <w:rPr>
          <w:rFonts w:ascii="Arial" w:hAnsi="Arial" w:cs="Arial"/>
          <w:szCs w:val="22"/>
        </w:rPr>
        <w:t xml:space="preserve">lub w siedzibie Zamawiającego wraz z wykonaniem czynności </w:t>
      </w:r>
      <w:r w:rsidR="00217A56" w:rsidRPr="00893342">
        <w:rPr>
          <w:rFonts w:ascii="Arial" w:hAnsi="Arial" w:cs="Arial"/>
          <w:szCs w:val="22"/>
        </w:rPr>
        <w:t>w ramach pełnionego nadzoru autorskiego</w:t>
      </w:r>
      <w:r w:rsidR="00E25024" w:rsidRPr="00893342">
        <w:rPr>
          <w:rFonts w:ascii="Arial" w:hAnsi="Arial" w:cs="Arial"/>
          <w:szCs w:val="22"/>
        </w:rPr>
        <w:t xml:space="preserve"> określonych w </w:t>
      </w:r>
      <w:r w:rsidR="00E25024" w:rsidRPr="00893342">
        <w:rPr>
          <w:rFonts w:ascii="Arial" w:hAnsi="Arial" w:cs="Arial"/>
        </w:rPr>
        <w:t>§3 ust. 1 Umowy</w:t>
      </w:r>
      <w:r w:rsidR="00217A56" w:rsidRPr="00893342">
        <w:rPr>
          <w:rFonts w:ascii="Arial" w:hAnsi="Arial" w:cs="Arial"/>
          <w:szCs w:val="22"/>
        </w:rPr>
        <w:t>,</w:t>
      </w:r>
      <w:r w:rsidR="004E7A4E" w:rsidRPr="00893342">
        <w:rPr>
          <w:rFonts w:ascii="Arial" w:hAnsi="Arial" w:cs="Arial"/>
          <w:szCs w:val="22"/>
        </w:rPr>
        <w:t xml:space="preserve"> </w:t>
      </w:r>
      <w:r w:rsidR="00217A56" w:rsidRPr="00893342">
        <w:rPr>
          <w:rFonts w:ascii="Arial" w:hAnsi="Arial" w:cs="Arial"/>
          <w:szCs w:val="22"/>
        </w:rPr>
        <w:t>zgodnie z ofertą Wykonawcy</w:t>
      </w:r>
      <w:r w:rsidR="009877E0" w:rsidRPr="00893342">
        <w:rPr>
          <w:rFonts w:ascii="Arial" w:hAnsi="Arial" w:cs="Arial"/>
          <w:szCs w:val="22"/>
        </w:rPr>
        <w:t xml:space="preserve"> – poz. </w:t>
      </w:r>
      <w:r w:rsidR="00F30863" w:rsidRPr="00893342">
        <w:rPr>
          <w:rFonts w:ascii="Arial" w:hAnsi="Arial" w:cs="Arial"/>
          <w:szCs w:val="22"/>
        </w:rPr>
        <w:t xml:space="preserve">1 </w:t>
      </w:r>
      <w:r w:rsidR="009877E0" w:rsidRPr="00893342">
        <w:rPr>
          <w:rFonts w:ascii="Arial" w:hAnsi="Arial" w:cs="Arial"/>
          <w:szCs w:val="22"/>
        </w:rPr>
        <w:t>Formularza Cenowego</w:t>
      </w:r>
      <w:r w:rsidR="00893342">
        <w:rPr>
          <w:rFonts w:ascii="Arial" w:hAnsi="Arial" w:cs="Arial"/>
          <w:szCs w:val="22"/>
        </w:rPr>
        <w:t>,</w:t>
      </w:r>
      <w:r w:rsidR="00217A56" w:rsidRPr="00893342">
        <w:rPr>
          <w:rFonts w:ascii="Arial" w:hAnsi="Arial" w:cs="Arial"/>
          <w:szCs w:val="22"/>
        </w:rPr>
        <w:t xml:space="preserve"> </w:t>
      </w:r>
      <w:r w:rsidR="0051790F" w:rsidRPr="00893342">
        <w:rPr>
          <w:rFonts w:ascii="Arial" w:hAnsi="Arial" w:cs="Arial"/>
          <w:szCs w:val="22"/>
        </w:rPr>
        <w:t>nie przekroczy kwoty</w:t>
      </w:r>
      <w:r w:rsidR="00217A56" w:rsidRPr="00893342">
        <w:rPr>
          <w:rFonts w:ascii="Arial" w:hAnsi="Arial" w:cs="Arial"/>
          <w:szCs w:val="22"/>
        </w:rPr>
        <w:t xml:space="preserve"> </w:t>
      </w:r>
      <w:r w:rsidR="0051790F" w:rsidRPr="00893342">
        <w:rPr>
          <w:rFonts w:ascii="Arial" w:hAnsi="Arial" w:cs="Arial"/>
          <w:szCs w:val="22"/>
        </w:rPr>
        <w:t xml:space="preserve">netto: </w:t>
      </w:r>
      <w:r w:rsidR="00217A56" w:rsidRPr="00893342">
        <w:rPr>
          <w:rFonts w:ascii="Arial" w:hAnsi="Arial" w:cs="Arial"/>
          <w:szCs w:val="22"/>
        </w:rPr>
        <w:t>………….. zł</w:t>
      </w:r>
      <w:r w:rsidR="0051790F" w:rsidRPr="00893342">
        <w:rPr>
          <w:rFonts w:ascii="Arial" w:hAnsi="Arial" w:cs="Arial"/>
          <w:szCs w:val="22"/>
        </w:rPr>
        <w:t xml:space="preserve"> (słownie złotych: …………………………………………………….), brutto: ……………………… zł (słownie złotych: …………………………………………………….),</w:t>
      </w:r>
      <w:r w:rsidR="00E25024" w:rsidRPr="00893342">
        <w:rPr>
          <w:rFonts w:ascii="Arial" w:hAnsi="Arial" w:cs="Arial"/>
          <w:szCs w:val="22"/>
        </w:rPr>
        <w:t xml:space="preserve"> w tym podatek VAT ……………… zł, </w:t>
      </w:r>
      <w:r w:rsidR="004309AA" w:rsidRPr="00893342">
        <w:rPr>
          <w:rFonts w:ascii="Arial" w:hAnsi="Arial" w:cs="Arial"/>
          <w:szCs w:val="22"/>
        </w:rPr>
        <w:t>która została</w:t>
      </w:r>
      <w:r w:rsidR="00E25024" w:rsidRPr="00893342">
        <w:rPr>
          <w:rFonts w:ascii="Arial" w:hAnsi="Arial" w:cs="Arial"/>
          <w:szCs w:val="22"/>
        </w:rPr>
        <w:t xml:space="preserve"> skalkulowane jako iloczyn </w:t>
      </w:r>
      <w:r w:rsidR="00F30863" w:rsidRPr="00893342">
        <w:rPr>
          <w:rFonts w:ascii="Arial" w:hAnsi="Arial" w:cs="Arial"/>
          <w:szCs w:val="22"/>
        </w:rPr>
        <w:t xml:space="preserve">5 </w:t>
      </w:r>
      <w:r w:rsidR="00E25024" w:rsidRPr="00893342">
        <w:rPr>
          <w:rFonts w:ascii="Arial" w:hAnsi="Arial" w:cs="Arial"/>
          <w:szCs w:val="22"/>
        </w:rPr>
        <w:t>pobytów oraz stawki za jeden pobyt Wykonawcy w kwocie brutto: ... zł (słownie złotych: ………………………………….), w tym wartość netto: ... zł, podatek VAT ... zł</w:t>
      </w:r>
      <w:r w:rsidR="00376786" w:rsidRPr="00893342">
        <w:rPr>
          <w:rFonts w:ascii="Arial" w:hAnsi="Arial" w:cs="Arial"/>
          <w:szCs w:val="22"/>
        </w:rPr>
        <w:t>.</w:t>
      </w:r>
    </w:p>
    <w:p w14:paraId="062B5A21" w14:textId="4D049F05" w:rsidR="00C91477" w:rsidRDefault="00C91477" w:rsidP="000A7DC3">
      <w:pPr>
        <w:pStyle w:val="Zwykytekst"/>
        <w:numPr>
          <w:ilvl w:val="0"/>
          <w:numId w:val="56"/>
        </w:numPr>
        <w:ind w:left="426" w:hanging="426"/>
        <w:jc w:val="both"/>
        <w:rPr>
          <w:rFonts w:ascii="Arial" w:hAnsi="Arial" w:cs="Arial"/>
          <w:szCs w:val="22"/>
        </w:rPr>
      </w:pPr>
      <w:r w:rsidRPr="00522D11">
        <w:rPr>
          <w:rFonts w:ascii="Arial" w:hAnsi="Arial" w:cs="Arial"/>
          <w:szCs w:val="22"/>
        </w:rPr>
        <w:t xml:space="preserve">Wynagrodzenie za jeden pobyt </w:t>
      </w:r>
      <w:r w:rsidR="004C1A7A">
        <w:rPr>
          <w:rFonts w:ascii="Arial" w:hAnsi="Arial" w:cs="Arial"/>
          <w:szCs w:val="22"/>
        </w:rPr>
        <w:t>projektanta</w:t>
      </w:r>
      <w:r w:rsidRPr="00522D11">
        <w:rPr>
          <w:rFonts w:ascii="Arial" w:hAnsi="Arial" w:cs="Arial"/>
          <w:szCs w:val="22"/>
        </w:rPr>
        <w:t xml:space="preserve"> na budowie </w:t>
      </w:r>
      <w:r w:rsidR="004C1A7A">
        <w:rPr>
          <w:rFonts w:ascii="Arial" w:hAnsi="Arial" w:cs="Arial"/>
          <w:szCs w:val="22"/>
        </w:rPr>
        <w:t xml:space="preserve">lub w siedzibie Zamawiającego </w:t>
      </w:r>
      <w:r w:rsidRPr="00522D11">
        <w:rPr>
          <w:rFonts w:ascii="Arial" w:hAnsi="Arial" w:cs="Arial"/>
          <w:szCs w:val="22"/>
        </w:rPr>
        <w:t>w ramach pełnionego nadzoru autorskiego, zgodnie z ofertą Wykonawcy, wyniesie</w:t>
      </w:r>
      <w:r>
        <w:rPr>
          <w:rFonts w:ascii="Arial" w:hAnsi="Arial" w:cs="Arial"/>
          <w:szCs w:val="22"/>
        </w:rPr>
        <w:t xml:space="preserve"> niezmiennie – ………….. zł </w:t>
      </w:r>
      <w:r w:rsidR="007B174D">
        <w:rPr>
          <w:rFonts w:ascii="Arial" w:hAnsi="Arial" w:cs="Arial"/>
          <w:szCs w:val="22"/>
        </w:rPr>
        <w:t>brutto</w:t>
      </w:r>
      <w:r>
        <w:rPr>
          <w:rFonts w:ascii="Arial" w:hAnsi="Arial" w:cs="Arial"/>
          <w:szCs w:val="22"/>
        </w:rPr>
        <w:t xml:space="preserve"> i obejmuje:</w:t>
      </w:r>
    </w:p>
    <w:p w14:paraId="234B7160" w14:textId="5E37D127" w:rsidR="00C91477" w:rsidRDefault="00C91477" w:rsidP="000A7DC3">
      <w:pPr>
        <w:pStyle w:val="Zwykytekst"/>
        <w:numPr>
          <w:ilvl w:val="0"/>
          <w:numId w:val="55"/>
        </w:numPr>
        <w:jc w:val="both"/>
        <w:rPr>
          <w:rFonts w:ascii="Arial" w:hAnsi="Arial" w:cs="Arial"/>
          <w:szCs w:val="22"/>
        </w:rPr>
      </w:pPr>
      <w:r>
        <w:rPr>
          <w:rFonts w:ascii="Arial" w:hAnsi="Arial" w:cs="Arial"/>
          <w:szCs w:val="22"/>
        </w:rPr>
        <w:t>kwotę brutto ... (słownie: ...) – stanowiącą koszty przyjazdu, pobytu na budowie (lub w siedzibie Zamawiającego) i powrotu;</w:t>
      </w:r>
    </w:p>
    <w:p w14:paraId="22756C0A" w14:textId="31B72AE0" w:rsidR="00C91477" w:rsidRDefault="00C91477" w:rsidP="000A7DC3">
      <w:pPr>
        <w:pStyle w:val="Zwykytekst"/>
        <w:numPr>
          <w:ilvl w:val="0"/>
          <w:numId w:val="55"/>
        </w:numPr>
        <w:jc w:val="both"/>
        <w:rPr>
          <w:rFonts w:ascii="Arial" w:hAnsi="Arial" w:cs="Arial"/>
          <w:szCs w:val="22"/>
        </w:rPr>
      </w:pPr>
      <w:r>
        <w:rPr>
          <w:rFonts w:ascii="Arial" w:hAnsi="Arial" w:cs="Arial"/>
          <w:szCs w:val="22"/>
        </w:rPr>
        <w:t>kwotę brutto ... (słownie: ...) –</w:t>
      </w:r>
      <w:r w:rsidR="004C1A7A">
        <w:rPr>
          <w:rFonts w:ascii="Arial" w:hAnsi="Arial" w:cs="Arial"/>
          <w:szCs w:val="22"/>
        </w:rPr>
        <w:t xml:space="preserve"> </w:t>
      </w:r>
      <w:r>
        <w:rPr>
          <w:rFonts w:ascii="Arial" w:hAnsi="Arial" w:cs="Arial"/>
          <w:szCs w:val="22"/>
        </w:rPr>
        <w:t>stanowiącą koszt wykonania czynności nadzoru autorskiego w ramach merytorycznego załatwienia sprawy.</w:t>
      </w:r>
    </w:p>
    <w:p w14:paraId="7D6C0D6F" w14:textId="3ACE8FAE" w:rsidR="004C1A7A" w:rsidRDefault="004C1A7A" w:rsidP="000A7DC3">
      <w:pPr>
        <w:pStyle w:val="Akapitzlist"/>
        <w:autoSpaceDE w:val="0"/>
        <w:autoSpaceDN w:val="0"/>
        <w:adjustRightInd w:val="0"/>
        <w:spacing w:line="240" w:lineRule="auto"/>
        <w:ind w:left="426"/>
        <w:jc w:val="both"/>
        <w:rPr>
          <w:rFonts w:ascii="Arial" w:hAnsi="Arial" w:cs="Arial"/>
        </w:rPr>
      </w:pPr>
      <w:r>
        <w:rPr>
          <w:rFonts w:ascii="Arial" w:hAnsi="Arial" w:cs="Arial"/>
        </w:rPr>
        <w:t xml:space="preserve">W przypadkach, o których mowa w § </w:t>
      </w:r>
      <w:r w:rsidR="007B174D">
        <w:rPr>
          <w:rFonts w:ascii="Arial" w:hAnsi="Arial" w:cs="Arial"/>
        </w:rPr>
        <w:t>3 ust. 10 Umowy</w:t>
      </w:r>
      <w:r>
        <w:rPr>
          <w:rFonts w:ascii="Arial" w:hAnsi="Arial" w:cs="Arial"/>
        </w:rPr>
        <w:t xml:space="preserve"> – wynagrodzenie za jeden pobyt obejmuje jedynie koszt wykonania czynności nadzoru autorskiego w ramach merytorycznego załatwienia sprawy.</w:t>
      </w:r>
    </w:p>
    <w:p w14:paraId="5E161F9B" w14:textId="13AE68A2" w:rsidR="00C15388" w:rsidRPr="000A7DC3" w:rsidRDefault="00C91477" w:rsidP="000A7DC3">
      <w:pPr>
        <w:pStyle w:val="Akapitzlist"/>
        <w:numPr>
          <w:ilvl w:val="0"/>
          <w:numId w:val="56"/>
        </w:numPr>
        <w:autoSpaceDE w:val="0"/>
        <w:autoSpaceDN w:val="0"/>
        <w:adjustRightInd w:val="0"/>
        <w:spacing w:after="0" w:line="240" w:lineRule="auto"/>
        <w:ind w:left="426" w:hanging="426"/>
        <w:jc w:val="both"/>
        <w:rPr>
          <w:rFonts w:ascii="Arial" w:hAnsi="Arial" w:cs="Arial"/>
          <w:color w:val="FF0000"/>
        </w:rPr>
      </w:pPr>
      <w:r w:rsidRPr="000A7DC3">
        <w:rPr>
          <w:rFonts w:ascii="Arial" w:hAnsi="Arial" w:cs="Arial"/>
        </w:rPr>
        <w:t>Wynagrodzenie z tytułu nadzoru a</w:t>
      </w:r>
      <w:r w:rsidR="00F15913" w:rsidRPr="000A7DC3">
        <w:rPr>
          <w:rFonts w:ascii="Arial" w:hAnsi="Arial" w:cs="Arial"/>
        </w:rPr>
        <w:t xml:space="preserve">utorskiego określone w </w:t>
      </w:r>
      <w:r w:rsidR="007E09D5" w:rsidRPr="00654BC5">
        <w:rPr>
          <w:rFonts w:ascii="Arial" w:hAnsi="Arial" w:cs="Arial"/>
        </w:rPr>
        <w:t>ust. 1</w:t>
      </w:r>
      <w:r w:rsidR="003E1866">
        <w:rPr>
          <w:rFonts w:ascii="Arial" w:hAnsi="Arial" w:cs="Arial"/>
        </w:rPr>
        <w:t xml:space="preserve"> </w:t>
      </w:r>
      <w:r w:rsidR="00F15913" w:rsidRPr="000A7DC3">
        <w:rPr>
          <w:rFonts w:ascii="Arial" w:hAnsi="Arial" w:cs="Arial"/>
        </w:rPr>
        <w:t>przysługuje Wykonawcy za faktyczną liczbę pobytów projektanta na budowie (lub w siedzibie Zamawiającego) w okresie realizacji robót budowlanych</w:t>
      </w:r>
      <w:r w:rsidR="001871E4">
        <w:rPr>
          <w:rFonts w:ascii="Arial" w:hAnsi="Arial" w:cs="Arial"/>
        </w:rPr>
        <w:t xml:space="preserve"> wg stawki określonej w ust. 2</w:t>
      </w:r>
      <w:r w:rsidR="00F15913" w:rsidRPr="000A7DC3">
        <w:rPr>
          <w:rFonts w:ascii="Arial" w:hAnsi="Arial" w:cs="Arial"/>
        </w:rPr>
        <w:t xml:space="preserve"> i obejmuje wszystkie koszty związane z pobytem na budowie (lub w siedzibie Zamawiającego) w tym m.in. wykonanie pisemnych wyjaśnień, opinii, analiz oraz wszelkich opracowań i innych czynności wskazanych w </w:t>
      </w:r>
      <w:r w:rsidR="007E09D5" w:rsidRPr="00654BC5">
        <w:rPr>
          <w:rFonts w:ascii="Arial" w:hAnsi="Arial" w:cs="Arial"/>
        </w:rPr>
        <w:t xml:space="preserve">Umowie lub w </w:t>
      </w:r>
      <w:r w:rsidR="00F15913" w:rsidRPr="000A7DC3">
        <w:rPr>
          <w:rFonts w:ascii="Arial" w:hAnsi="Arial" w:cs="Arial"/>
          <w:iCs/>
        </w:rPr>
        <w:t>SIWZ</w:t>
      </w:r>
      <w:r w:rsidR="00F15913" w:rsidRPr="000A7DC3">
        <w:rPr>
          <w:rFonts w:ascii="Arial" w:hAnsi="Arial" w:cs="Arial"/>
        </w:rPr>
        <w:t>. Pobyt projektanta na budowie (lub w siedzibie Zamawiającego), będzie rozliczany dla każdego z projektantów osobno.</w:t>
      </w:r>
    </w:p>
    <w:p w14:paraId="52DDC108" w14:textId="4F7872CB" w:rsidR="001D4E87" w:rsidRDefault="00F15913" w:rsidP="000A7DC3">
      <w:pPr>
        <w:pStyle w:val="Akapitzlist"/>
        <w:numPr>
          <w:ilvl w:val="0"/>
          <w:numId w:val="56"/>
        </w:numPr>
        <w:autoSpaceDE w:val="0"/>
        <w:autoSpaceDN w:val="0"/>
        <w:adjustRightInd w:val="0"/>
        <w:spacing w:line="240" w:lineRule="auto"/>
        <w:ind w:left="426" w:hanging="426"/>
        <w:jc w:val="both"/>
        <w:rPr>
          <w:rFonts w:ascii="Arial" w:hAnsi="Arial" w:cs="Arial"/>
        </w:rPr>
      </w:pPr>
      <w:r w:rsidRPr="000A7DC3">
        <w:rPr>
          <w:rFonts w:ascii="Arial" w:hAnsi="Arial" w:cs="Arial"/>
        </w:rPr>
        <w:t>Wykonawca jest uprawniony do wystawienia faktury z tytułu wykonania czynności, o których</w:t>
      </w:r>
      <w:r w:rsidRPr="007D34BE">
        <w:rPr>
          <w:rFonts w:ascii="Arial" w:hAnsi="Arial" w:cs="Arial"/>
        </w:rPr>
        <w:t xml:space="preserve"> </w:t>
      </w:r>
      <w:r w:rsidR="001D4E87" w:rsidRPr="006A29EA">
        <w:rPr>
          <w:rFonts w:ascii="Arial" w:hAnsi="Arial" w:cs="Arial"/>
        </w:rPr>
        <w:t>mowa w ust. 3</w:t>
      </w:r>
      <w:r w:rsidRPr="000A7DC3">
        <w:rPr>
          <w:rFonts w:ascii="Arial" w:hAnsi="Arial" w:cs="Arial"/>
        </w:rPr>
        <w:t xml:space="preserve"> nie częściej niż raz na miesiąc. Podstawą zapłaty wynagrodzenia będzie</w:t>
      </w:r>
      <w:r w:rsidRPr="007D34BE">
        <w:rPr>
          <w:rFonts w:ascii="Arial" w:hAnsi="Arial" w:cs="Arial"/>
        </w:rPr>
        <w:t xml:space="preserve"> </w:t>
      </w:r>
      <w:r w:rsidRPr="000A7DC3">
        <w:rPr>
          <w:rFonts w:ascii="Arial" w:hAnsi="Arial" w:cs="Arial"/>
        </w:rPr>
        <w:t>rozliczenie zawierające:</w:t>
      </w:r>
    </w:p>
    <w:p w14:paraId="4EC08330" w14:textId="0D6BFD2E" w:rsidR="001D4E87" w:rsidRDefault="00F15913" w:rsidP="000A7DC3">
      <w:pPr>
        <w:pStyle w:val="Akapitzlist"/>
        <w:numPr>
          <w:ilvl w:val="3"/>
          <w:numId w:val="56"/>
        </w:numPr>
        <w:autoSpaceDE w:val="0"/>
        <w:autoSpaceDN w:val="0"/>
        <w:adjustRightInd w:val="0"/>
        <w:spacing w:line="240" w:lineRule="auto"/>
        <w:ind w:left="851" w:hanging="425"/>
        <w:jc w:val="both"/>
        <w:rPr>
          <w:rFonts w:ascii="Arial" w:hAnsi="Arial" w:cs="Arial"/>
        </w:rPr>
      </w:pPr>
      <w:r w:rsidRPr="000A7DC3">
        <w:rPr>
          <w:rFonts w:ascii="Arial" w:hAnsi="Arial" w:cs="Arial"/>
        </w:rPr>
        <w:t xml:space="preserve">rzeczywistą </w:t>
      </w:r>
      <w:r w:rsidRPr="000A7DC3">
        <w:rPr>
          <w:rFonts w:ascii="Arial" w:hAnsi="Arial" w:cs="Arial"/>
          <w:bCs/>
        </w:rPr>
        <w:t>liczbę pobytów</w:t>
      </w:r>
      <w:r w:rsidRPr="000A7DC3">
        <w:rPr>
          <w:rFonts w:ascii="Arial" w:hAnsi="Arial" w:cs="Arial"/>
          <w:b/>
          <w:bCs/>
        </w:rPr>
        <w:t xml:space="preserve"> </w:t>
      </w:r>
      <w:r w:rsidRPr="000A7DC3">
        <w:rPr>
          <w:rFonts w:ascii="Arial" w:hAnsi="Arial" w:cs="Arial"/>
        </w:rPr>
        <w:t xml:space="preserve">na budowie / siedzibie Zamawiającego uprawnionych osób, </w:t>
      </w:r>
      <w:r w:rsidR="00EA7B88" w:rsidRPr="006A29EA">
        <w:rPr>
          <w:rFonts w:ascii="Arial" w:hAnsi="Arial" w:cs="Arial"/>
        </w:rPr>
        <w:t xml:space="preserve">potwierdzoną na </w:t>
      </w:r>
      <w:r w:rsidR="00EA7B88" w:rsidRPr="000A7DC3">
        <w:rPr>
          <w:rFonts w:ascii="Arial" w:hAnsi="Arial" w:cs="Arial"/>
          <w:b/>
        </w:rPr>
        <w:t>Kartach p</w:t>
      </w:r>
      <w:r w:rsidRPr="000A7DC3">
        <w:rPr>
          <w:rFonts w:ascii="Arial" w:hAnsi="Arial" w:cs="Arial"/>
          <w:b/>
        </w:rPr>
        <w:t>obytu</w:t>
      </w:r>
      <w:r w:rsidRPr="000A7DC3">
        <w:rPr>
          <w:rFonts w:ascii="Arial" w:hAnsi="Arial" w:cs="Arial"/>
        </w:rPr>
        <w:t xml:space="preserve"> przez przedstawiciela nadzoru inwestorskiego i zatwierdzoną przez </w:t>
      </w:r>
      <w:r w:rsidR="003E1866" w:rsidRPr="00494FA5">
        <w:rPr>
          <w:rFonts w:ascii="Arial" w:hAnsi="Arial" w:cs="Arial"/>
          <w:color w:val="000000" w:themeColor="text1"/>
        </w:rPr>
        <w:t>Zamawiającego</w:t>
      </w:r>
      <w:r w:rsidRPr="000A7DC3">
        <w:rPr>
          <w:rFonts w:ascii="Arial" w:hAnsi="Arial" w:cs="Arial"/>
        </w:rPr>
        <w:t>, będących załącznikiem do faktury;</w:t>
      </w:r>
    </w:p>
    <w:p w14:paraId="443CCF2F" w14:textId="5A85AB44" w:rsidR="00F15913" w:rsidRDefault="00F15913" w:rsidP="000A7DC3">
      <w:pPr>
        <w:pStyle w:val="Akapitzlist"/>
        <w:numPr>
          <w:ilvl w:val="0"/>
          <w:numId w:val="56"/>
        </w:numPr>
        <w:autoSpaceDE w:val="0"/>
        <w:autoSpaceDN w:val="0"/>
        <w:adjustRightInd w:val="0"/>
        <w:spacing w:after="0" w:line="240" w:lineRule="auto"/>
        <w:ind w:left="426" w:hanging="426"/>
        <w:jc w:val="both"/>
        <w:rPr>
          <w:rFonts w:ascii="Arial" w:hAnsi="Arial" w:cs="Arial"/>
        </w:rPr>
      </w:pPr>
      <w:r w:rsidRPr="000A7DC3">
        <w:rPr>
          <w:rFonts w:ascii="Arial" w:hAnsi="Arial" w:cs="Arial"/>
        </w:rPr>
        <w:t>Płatność może nastąpić po całkowitym rozw</w:t>
      </w:r>
      <w:r w:rsidR="00C90CAC" w:rsidRPr="006A29EA">
        <w:rPr>
          <w:rFonts w:ascii="Arial" w:hAnsi="Arial" w:cs="Arial"/>
        </w:rPr>
        <w:t>iązaniu problemu określonego w K</w:t>
      </w:r>
      <w:r w:rsidRPr="000A7DC3">
        <w:rPr>
          <w:rFonts w:ascii="Arial" w:hAnsi="Arial" w:cs="Arial"/>
        </w:rPr>
        <w:t>arcie</w:t>
      </w:r>
      <w:r w:rsidR="007A6C80" w:rsidRPr="00494FA5">
        <w:rPr>
          <w:rFonts w:ascii="Arial" w:hAnsi="Arial" w:cs="Arial"/>
          <w:color w:val="000000" w:themeColor="text1"/>
        </w:rPr>
        <w:t xml:space="preserve"> pobytu </w:t>
      </w:r>
      <w:r w:rsidR="00C90CAC" w:rsidRPr="006A29EA">
        <w:rPr>
          <w:rFonts w:ascii="Arial" w:hAnsi="Arial" w:cs="Arial"/>
        </w:rPr>
        <w:t>potwierdzonego</w:t>
      </w:r>
      <w:r w:rsidRPr="000A7DC3">
        <w:rPr>
          <w:rFonts w:ascii="Arial" w:hAnsi="Arial" w:cs="Arial"/>
        </w:rPr>
        <w:t xml:space="preserve"> przez przedstawiciela nadzoru inwestorskiego i </w:t>
      </w:r>
      <w:r w:rsidR="0085597D" w:rsidRPr="000A7DC3">
        <w:rPr>
          <w:rFonts w:ascii="Arial" w:hAnsi="Arial" w:cs="Arial"/>
          <w:color w:val="000000" w:themeColor="text1"/>
        </w:rPr>
        <w:t>Zamawiającego</w:t>
      </w:r>
      <w:r w:rsidRPr="000A7DC3">
        <w:rPr>
          <w:rFonts w:ascii="Arial" w:hAnsi="Arial" w:cs="Arial"/>
        </w:rPr>
        <w:t>.</w:t>
      </w:r>
    </w:p>
    <w:p w14:paraId="40372CCF" w14:textId="64671E85" w:rsidR="00217A56" w:rsidRPr="000A7DC3" w:rsidRDefault="00217A56" w:rsidP="000A7DC3">
      <w:pPr>
        <w:pStyle w:val="Zwykytekst"/>
        <w:numPr>
          <w:ilvl w:val="0"/>
          <w:numId w:val="56"/>
        </w:numPr>
        <w:ind w:left="426" w:hanging="426"/>
        <w:jc w:val="both"/>
        <w:rPr>
          <w:rFonts w:ascii="Arial" w:hAnsi="Arial" w:cs="Arial"/>
          <w:color w:val="000000" w:themeColor="text1"/>
          <w:szCs w:val="22"/>
        </w:rPr>
      </w:pPr>
      <w:r w:rsidRPr="000A7DC3">
        <w:rPr>
          <w:rFonts w:ascii="Arial" w:hAnsi="Arial" w:cs="Arial"/>
          <w:szCs w:val="22"/>
        </w:rPr>
        <w:t xml:space="preserve">Zapłata wynagrodzenia nastąpi przelewem na rachunek bankowy Wykonawcy podany na fakturze VAT w terminie do </w:t>
      </w:r>
      <w:r w:rsidRPr="00494FA5">
        <w:rPr>
          <w:rFonts w:ascii="Arial" w:hAnsi="Arial" w:cs="Arial"/>
          <w:b/>
          <w:szCs w:val="22"/>
        </w:rPr>
        <w:t xml:space="preserve">30 dni </w:t>
      </w:r>
      <w:r w:rsidRPr="000A7DC3">
        <w:rPr>
          <w:rFonts w:ascii="Arial" w:hAnsi="Arial" w:cs="Arial"/>
          <w:szCs w:val="22"/>
        </w:rPr>
        <w:t xml:space="preserve">od dnia doręczenia Zamawiającemu prawidłowo wystawionej faktury </w:t>
      </w:r>
      <w:r w:rsidRPr="000A7DC3">
        <w:rPr>
          <w:rFonts w:ascii="Arial" w:hAnsi="Arial" w:cs="Arial"/>
          <w:color w:val="000000" w:themeColor="text1"/>
          <w:szCs w:val="22"/>
        </w:rPr>
        <w:t>VAT</w:t>
      </w:r>
      <w:r w:rsidR="00C90CAC" w:rsidRPr="000A7DC3">
        <w:rPr>
          <w:rFonts w:ascii="Arial" w:hAnsi="Arial" w:cs="Arial"/>
          <w:color w:val="000000" w:themeColor="text1"/>
          <w:szCs w:val="22"/>
        </w:rPr>
        <w:t xml:space="preserve"> zgodnie z ust. </w:t>
      </w:r>
      <w:r w:rsidR="00C743A7" w:rsidRPr="00C16AAD">
        <w:rPr>
          <w:rFonts w:ascii="Arial" w:hAnsi="Arial" w:cs="Arial"/>
          <w:color w:val="000000" w:themeColor="text1"/>
          <w:szCs w:val="22"/>
        </w:rPr>
        <w:t>4 i</w:t>
      </w:r>
      <w:r w:rsidR="00C743A7">
        <w:rPr>
          <w:rFonts w:ascii="Arial" w:hAnsi="Arial" w:cs="Arial"/>
          <w:color w:val="000000" w:themeColor="text1"/>
          <w:szCs w:val="22"/>
        </w:rPr>
        <w:t xml:space="preserve"> </w:t>
      </w:r>
      <w:r w:rsidR="003E1866">
        <w:rPr>
          <w:rFonts w:ascii="Arial" w:hAnsi="Arial" w:cs="Arial"/>
          <w:color w:val="000000" w:themeColor="text1"/>
          <w:szCs w:val="22"/>
        </w:rPr>
        <w:t>5</w:t>
      </w:r>
      <w:r w:rsidR="00C90CAC" w:rsidRPr="000A7DC3">
        <w:rPr>
          <w:rFonts w:ascii="Arial" w:hAnsi="Arial" w:cs="Arial"/>
          <w:color w:val="000000" w:themeColor="text1"/>
          <w:szCs w:val="22"/>
        </w:rPr>
        <w:t xml:space="preserve"> niniejszego paragrafu</w:t>
      </w:r>
      <w:r w:rsidRPr="000A7DC3">
        <w:rPr>
          <w:rFonts w:ascii="Arial" w:hAnsi="Arial" w:cs="Arial"/>
          <w:color w:val="000000" w:themeColor="text1"/>
          <w:szCs w:val="22"/>
        </w:rPr>
        <w:t>.</w:t>
      </w:r>
    </w:p>
    <w:p w14:paraId="78EB7488" w14:textId="66B3EE1A" w:rsidR="00217A56" w:rsidRPr="000A7DC3" w:rsidRDefault="00217A56" w:rsidP="000A7DC3">
      <w:pPr>
        <w:pStyle w:val="Zwykytekst"/>
        <w:numPr>
          <w:ilvl w:val="0"/>
          <w:numId w:val="56"/>
        </w:numPr>
        <w:ind w:left="426" w:hanging="426"/>
        <w:jc w:val="both"/>
        <w:rPr>
          <w:rFonts w:ascii="Arial" w:hAnsi="Arial" w:cs="Arial"/>
          <w:szCs w:val="22"/>
        </w:rPr>
      </w:pPr>
      <w:r w:rsidRPr="000A7DC3">
        <w:rPr>
          <w:rFonts w:ascii="Arial" w:hAnsi="Arial" w:cs="Arial"/>
          <w:szCs w:val="22"/>
        </w:rPr>
        <w:t>Za dzień zapłacenia wynagrodzenia lub jego części Strony przyjmują datę obciążenia rachunku bankowego Zamawiającego kwotą płatności.</w:t>
      </w:r>
    </w:p>
    <w:p w14:paraId="20A712EE" w14:textId="77777777" w:rsidR="00592611" w:rsidRPr="00F80BA3" w:rsidRDefault="00592611" w:rsidP="000A7DC3">
      <w:pPr>
        <w:pStyle w:val="Akapitzlist"/>
        <w:numPr>
          <w:ilvl w:val="0"/>
          <w:numId w:val="56"/>
        </w:numPr>
        <w:spacing w:after="0" w:line="240" w:lineRule="auto"/>
        <w:ind w:left="426" w:hanging="426"/>
        <w:jc w:val="both"/>
        <w:rPr>
          <w:rFonts w:ascii="Arial" w:hAnsi="Arial" w:cs="Arial"/>
        </w:rPr>
      </w:pPr>
      <w:r w:rsidRPr="00F80BA3">
        <w:rPr>
          <w:rFonts w:ascii="Arial" w:hAnsi="Arial" w:cs="Arial"/>
        </w:rPr>
        <w:t xml:space="preserve">Faktury powinny zawierać następujące dane:                                                                                                                                                </w:t>
      </w:r>
    </w:p>
    <w:p w14:paraId="448E0A7B" w14:textId="77777777" w:rsidR="00592611" w:rsidRPr="00F80BA3" w:rsidRDefault="00592611">
      <w:pPr>
        <w:pStyle w:val="Akapitzlist"/>
        <w:numPr>
          <w:ilvl w:val="0"/>
          <w:numId w:val="20"/>
        </w:numPr>
        <w:spacing w:after="0" w:line="240" w:lineRule="auto"/>
        <w:ind w:left="851" w:hanging="425"/>
        <w:jc w:val="both"/>
        <w:rPr>
          <w:rFonts w:ascii="Arial" w:hAnsi="Arial" w:cs="Arial"/>
        </w:rPr>
      </w:pPr>
      <w:r w:rsidRPr="00F80BA3">
        <w:rPr>
          <w:rFonts w:ascii="Arial" w:hAnsi="Arial" w:cs="Arial"/>
        </w:rPr>
        <w:t xml:space="preserve">Nabywca:                                            </w:t>
      </w:r>
    </w:p>
    <w:p w14:paraId="1834D83E" w14:textId="77777777" w:rsidR="00592611" w:rsidRPr="00F80BA3" w:rsidRDefault="00592611">
      <w:pPr>
        <w:pStyle w:val="Akapitzlist"/>
        <w:spacing w:after="0" w:line="240" w:lineRule="auto"/>
        <w:ind w:left="851"/>
        <w:jc w:val="both"/>
        <w:rPr>
          <w:rFonts w:ascii="Arial" w:hAnsi="Arial" w:cs="Arial"/>
        </w:rPr>
      </w:pPr>
      <w:r w:rsidRPr="00F80BA3">
        <w:rPr>
          <w:rFonts w:ascii="Arial" w:hAnsi="Arial" w:cs="Arial"/>
        </w:rPr>
        <w:t>Miasto Opole, Rynek – Ratusz, 45-015 Opole, NIP: 7543009977.</w:t>
      </w:r>
    </w:p>
    <w:p w14:paraId="3E5887E8" w14:textId="77777777" w:rsidR="00592611" w:rsidRPr="00F80BA3" w:rsidRDefault="00592611">
      <w:pPr>
        <w:pStyle w:val="Akapitzlist"/>
        <w:numPr>
          <w:ilvl w:val="0"/>
          <w:numId w:val="20"/>
        </w:numPr>
        <w:spacing w:after="0" w:line="240" w:lineRule="auto"/>
        <w:ind w:left="851" w:hanging="425"/>
        <w:jc w:val="both"/>
        <w:rPr>
          <w:rFonts w:ascii="Arial" w:hAnsi="Arial" w:cs="Arial"/>
        </w:rPr>
      </w:pPr>
      <w:r w:rsidRPr="00F80BA3">
        <w:rPr>
          <w:rFonts w:ascii="Arial" w:hAnsi="Arial" w:cs="Arial"/>
        </w:rPr>
        <w:t>Odbiorca faktury:</w:t>
      </w:r>
    </w:p>
    <w:p w14:paraId="6562B0C3" w14:textId="588B02CC" w:rsidR="00592611" w:rsidRPr="00F80BA3" w:rsidRDefault="00592611">
      <w:pPr>
        <w:pStyle w:val="Akapitzlist"/>
        <w:spacing w:after="0" w:line="240" w:lineRule="auto"/>
        <w:ind w:left="851"/>
        <w:jc w:val="both"/>
        <w:rPr>
          <w:rFonts w:ascii="Arial" w:hAnsi="Arial" w:cs="Arial"/>
        </w:rPr>
      </w:pPr>
      <w:r w:rsidRPr="00F80BA3">
        <w:rPr>
          <w:rFonts w:ascii="Arial" w:hAnsi="Arial" w:cs="Arial"/>
        </w:rPr>
        <w:t xml:space="preserve">Miejski Zarząd Dróg w Opolu, ul. </w:t>
      </w:r>
      <w:r w:rsidR="00A11AE3">
        <w:rPr>
          <w:rFonts w:ascii="Arial" w:hAnsi="Arial" w:cs="Arial"/>
        </w:rPr>
        <w:t>Firmowa 1</w:t>
      </w:r>
      <w:r w:rsidRPr="00F80BA3">
        <w:rPr>
          <w:rFonts w:ascii="Arial" w:hAnsi="Arial" w:cs="Arial"/>
        </w:rPr>
        <w:t>, 45-</w:t>
      </w:r>
      <w:r w:rsidR="00A11AE3">
        <w:rPr>
          <w:rFonts w:ascii="Arial" w:hAnsi="Arial" w:cs="Arial"/>
        </w:rPr>
        <w:t xml:space="preserve">594 </w:t>
      </w:r>
      <w:r w:rsidRPr="00F80BA3">
        <w:rPr>
          <w:rFonts w:ascii="Arial" w:hAnsi="Arial" w:cs="Arial"/>
        </w:rPr>
        <w:t>Opole.</w:t>
      </w:r>
    </w:p>
    <w:p w14:paraId="16240EBF" w14:textId="66A2FAB7" w:rsidR="00592611" w:rsidRPr="00494FA5" w:rsidRDefault="00592611" w:rsidP="000A7DC3">
      <w:pPr>
        <w:pStyle w:val="Akapitzlist"/>
        <w:numPr>
          <w:ilvl w:val="0"/>
          <w:numId w:val="56"/>
        </w:numPr>
        <w:spacing w:after="0" w:line="240" w:lineRule="auto"/>
        <w:ind w:left="426" w:hanging="426"/>
        <w:jc w:val="both"/>
        <w:rPr>
          <w:rFonts w:ascii="Arial" w:hAnsi="Arial" w:cs="Arial"/>
          <w:color w:val="000000" w:themeColor="text1"/>
          <w:u w:val="single"/>
        </w:rPr>
      </w:pPr>
      <w:r w:rsidRPr="00494FA5">
        <w:rPr>
          <w:rFonts w:ascii="Arial" w:hAnsi="Arial" w:cs="Arial"/>
          <w:color w:val="000000" w:themeColor="text1"/>
          <w:u w:val="single"/>
        </w:rPr>
        <w:t xml:space="preserve">Ostatnią fakturę należy dostarczyć do Zamawiającego w terminie </w:t>
      </w:r>
      <w:r w:rsidR="00FA19A1" w:rsidRPr="00494FA5">
        <w:rPr>
          <w:rFonts w:ascii="Arial" w:hAnsi="Arial" w:cs="Arial"/>
          <w:b/>
          <w:color w:val="000000" w:themeColor="text1"/>
          <w:u w:val="single"/>
        </w:rPr>
        <w:t>7</w:t>
      </w:r>
      <w:r w:rsidRPr="00494FA5">
        <w:rPr>
          <w:rFonts w:ascii="Arial" w:hAnsi="Arial" w:cs="Arial"/>
          <w:b/>
          <w:color w:val="000000" w:themeColor="text1"/>
          <w:u w:val="single"/>
        </w:rPr>
        <w:t xml:space="preserve"> dni</w:t>
      </w:r>
      <w:r w:rsidRPr="00494FA5">
        <w:rPr>
          <w:rFonts w:ascii="Arial" w:hAnsi="Arial" w:cs="Arial"/>
          <w:color w:val="000000" w:themeColor="text1"/>
          <w:u w:val="single"/>
        </w:rPr>
        <w:t xml:space="preserve"> od daty zakończenia </w:t>
      </w:r>
      <w:r w:rsidR="00D842FC" w:rsidRPr="00494FA5">
        <w:rPr>
          <w:rFonts w:ascii="Arial" w:hAnsi="Arial" w:cs="Arial"/>
          <w:color w:val="000000" w:themeColor="text1"/>
          <w:u w:val="single"/>
        </w:rPr>
        <w:t>Umow</w:t>
      </w:r>
      <w:r w:rsidR="004306A8" w:rsidRPr="00494FA5">
        <w:rPr>
          <w:rFonts w:ascii="Arial" w:hAnsi="Arial" w:cs="Arial"/>
          <w:color w:val="000000" w:themeColor="text1"/>
          <w:u w:val="single"/>
        </w:rPr>
        <w:t xml:space="preserve">y. Ostatnią fakturę </w:t>
      </w:r>
      <w:r w:rsidR="00462F1F" w:rsidRPr="00494FA5">
        <w:rPr>
          <w:rFonts w:ascii="Arial" w:hAnsi="Arial" w:cs="Arial"/>
          <w:color w:val="000000" w:themeColor="text1"/>
          <w:u w:val="single"/>
        </w:rPr>
        <w:t>za dany</w:t>
      </w:r>
      <w:r w:rsidR="00C3283A" w:rsidRPr="00494FA5">
        <w:rPr>
          <w:rFonts w:ascii="Arial" w:hAnsi="Arial" w:cs="Arial"/>
          <w:color w:val="000000" w:themeColor="text1"/>
          <w:u w:val="single"/>
        </w:rPr>
        <w:t xml:space="preserve"> rok kalendarzowy</w:t>
      </w:r>
      <w:r w:rsidRPr="00494FA5">
        <w:rPr>
          <w:rFonts w:ascii="Arial" w:hAnsi="Arial" w:cs="Arial"/>
          <w:color w:val="000000" w:themeColor="text1"/>
          <w:u w:val="single"/>
        </w:rPr>
        <w:t xml:space="preserve"> należy dostarczyć do Zamawiającego</w:t>
      </w:r>
      <w:r w:rsidR="00FA19A1" w:rsidRPr="00494FA5">
        <w:rPr>
          <w:rFonts w:ascii="Arial" w:hAnsi="Arial" w:cs="Arial"/>
          <w:color w:val="000000" w:themeColor="text1"/>
          <w:u w:val="single"/>
        </w:rPr>
        <w:t xml:space="preserve"> nie później niż</w:t>
      </w:r>
      <w:r w:rsidRPr="00494FA5">
        <w:rPr>
          <w:rFonts w:ascii="Arial" w:hAnsi="Arial" w:cs="Arial"/>
          <w:color w:val="000000" w:themeColor="text1"/>
          <w:u w:val="single"/>
        </w:rPr>
        <w:t xml:space="preserve"> do dnia </w:t>
      </w:r>
      <w:r w:rsidR="004306A8" w:rsidRPr="00494FA5">
        <w:rPr>
          <w:rFonts w:ascii="Arial" w:hAnsi="Arial" w:cs="Arial"/>
          <w:color w:val="000000" w:themeColor="text1"/>
          <w:u w:val="single"/>
        </w:rPr>
        <w:t xml:space="preserve">20 grudnia </w:t>
      </w:r>
      <w:r w:rsidR="00C3283A" w:rsidRPr="00494FA5">
        <w:rPr>
          <w:rFonts w:ascii="Arial" w:hAnsi="Arial" w:cs="Arial"/>
          <w:color w:val="000000" w:themeColor="text1"/>
          <w:u w:val="single"/>
        </w:rPr>
        <w:t>tego roku</w:t>
      </w:r>
      <w:r w:rsidRPr="00494FA5">
        <w:rPr>
          <w:rFonts w:ascii="Arial" w:hAnsi="Arial" w:cs="Arial"/>
          <w:color w:val="000000" w:themeColor="text1"/>
          <w:u w:val="single"/>
        </w:rPr>
        <w:t>.</w:t>
      </w:r>
    </w:p>
    <w:p w14:paraId="3E7AC4E6" w14:textId="77777777" w:rsidR="00605DA6" w:rsidRDefault="006C1E81" w:rsidP="000A7DC3">
      <w:pPr>
        <w:pStyle w:val="Zwykytekst"/>
        <w:numPr>
          <w:ilvl w:val="0"/>
          <w:numId w:val="56"/>
        </w:numPr>
        <w:ind w:left="426" w:hanging="426"/>
        <w:jc w:val="both"/>
        <w:rPr>
          <w:rFonts w:ascii="Arial" w:hAnsi="Arial" w:cs="Arial"/>
          <w:szCs w:val="22"/>
        </w:rPr>
      </w:pPr>
      <w:r>
        <w:rPr>
          <w:rFonts w:ascii="Arial" w:hAnsi="Arial" w:cs="Arial"/>
          <w:szCs w:val="22"/>
        </w:rPr>
        <w:lastRenderedPageBreak/>
        <w:t>Wykonawca nie może bez pisemnej zgody Zamawiającego przenieść</w:t>
      </w:r>
      <w:r w:rsidRPr="00545BA2">
        <w:rPr>
          <w:rFonts w:ascii="Arial" w:hAnsi="Arial" w:cs="Arial"/>
          <w:szCs w:val="22"/>
        </w:rPr>
        <w:t xml:space="preserve"> wierzytelnoś</w:t>
      </w:r>
      <w:r>
        <w:rPr>
          <w:rFonts w:ascii="Arial" w:hAnsi="Arial" w:cs="Arial"/>
          <w:szCs w:val="22"/>
        </w:rPr>
        <w:t>ć</w:t>
      </w:r>
      <w:r w:rsidRPr="00545BA2">
        <w:rPr>
          <w:rFonts w:ascii="Arial" w:hAnsi="Arial" w:cs="Arial"/>
          <w:szCs w:val="22"/>
        </w:rPr>
        <w:t xml:space="preserve"> wynikając</w:t>
      </w:r>
      <w:r>
        <w:rPr>
          <w:rFonts w:ascii="Arial" w:hAnsi="Arial" w:cs="Arial"/>
          <w:szCs w:val="22"/>
        </w:rPr>
        <w:t>ą</w:t>
      </w:r>
      <w:r w:rsidRPr="00545BA2">
        <w:rPr>
          <w:rFonts w:ascii="Arial" w:hAnsi="Arial" w:cs="Arial"/>
          <w:szCs w:val="22"/>
        </w:rPr>
        <w:t xml:space="preserve"> z niniejszej umowy na osoby trzecie.</w:t>
      </w:r>
    </w:p>
    <w:p w14:paraId="1E4883BE" w14:textId="06E07D4E" w:rsidR="00605DA6" w:rsidRPr="00494FA5" w:rsidRDefault="00605DA6" w:rsidP="000A7DC3">
      <w:pPr>
        <w:pStyle w:val="Zwykytekst"/>
        <w:numPr>
          <w:ilvl w:val="0"/>
          <w:numId w:val="56"/>
        </w:numPr>
        <w:ind w:left="426" w:hanging="426"/>
        <w:jc w:val="both"/>
        <w:rPr>
          <w:rFonts w:ascii="Arial" w:hAnsi="Arial" w:cs="Arial"/>
          <w:szCs w:val="22"/>
        </w:rPr>
      </w:pPr>
      <w:r w:rsidRPr="000A7DC3">
        <w:rPr>
          <w:rFonts w:ascii="Arial" w:hAnsi="Arial" w:cs="Arial"/>
          <w:color w:val="000000" w:themeColor="text1"/>
        </w:rPr>
        <w:t>Wykonawca w związku z powierzonymi czynnościami nadzoru nie może zaciągać żadnych zobowiązań finansowych w imieniu Zamawiającego, a o wszelkich okolicznościach, pociągających za sobą taką konieczność, powinien informować Zamawiającego.</w:t>
      </w:r>
    </w:p>
    <w:p w14:paraId="5AA08175" w14:textId="77777777" w:rsidR="00CC1438" w:rsidRDefault="00CC1438" w:rsidP="00494FA5">
      <w:pPr>
        <w:pStyle w:val="Akapitzlist"/>
        <w:numPr>
          <w:ilvl w:val="0"/>
          <w:numId w:val="56"/>
        </w:numPr>
        <w:autoSpaceDN w:val="0"/>
        <w:spacing w:after="0" w:line="240" w:lineRule="auto"/>
        <w:ind w:left="426" w:hanging="426"/>
        <w:jc w:val="both"/>
        <w:textAlignment w:val="baseline"/>
        <w:rPr>
          <w:rFonts w:ascii="Arial" w:eastAsia="Calibri" w:hAnsi="Arial" w:cs="Arial"/>
          <w:kern w:val="3"/>
          <w:lang w:eastAsia="zh-CN"/>
        </w:rPr>
      </w:pPr>
      <w:r w:rsidRPr="000648AA">
        <w:rPr>
          <w:rFonts w:ascii="Arial" w:eastAsia="Calibri" w:hAnsi="Arial" w:cs="Arial"/>
          <w:kern w:val="3"/>
          <w:lang w:eastAsia="zh-CN"/>
        </w:rPr>
        <w:t>Zamawiający zastrzega, że wartość rzeczywistych potrzeb może być mniejsza i w takim</w:t>
      </w:r>
      <w:r w:rsidRPr="00545BA2">
        <w:rPr>
          <w:rFonts w:ascii="Arial" w:eastAsia="Calibri" w:hAnsi="Arial" w:cs="Arial"/>
          <w:kern w:val="3"/>
          <w:lang w:eastAsia="zh-CN"/>
        </w:rPr>
        <w:t xml:space="preserve"> przypadku Wykonawcy nie będą przysługiwały żadne roszczenia prawne i finansowe.</w:t>
      </w:r>
    </w:p>
    <w:p w14:paraId="5A934FFA" w14:textId="77777777" w:rsidR="00CC1438" w:rsidRPr="000A7DC3" w:rsidRDefault="00CC1438" w:rsidP="00CC1438">
      <w:pPr>
        <w:pStyle w:val="Zwykytekst"/>
        <w:numPr>
          <w:ilvl w:val="0"/>
          <w:numId w:val="56"/>
        </w:numPr>
        <w:ind w:left="426" w:hanging="426"/>
        <w:jc w:val="both"/>
        <w:rPr>
          <w:rFonts w:ascii="Arial" w:hAnsi="Arial" w:cs="Arial"/>
          <w:szCs w:val="22"/>
        </w:rPr>
      </w:pPr>
      <w:r w:rsidRPr="000A7DC3">
        <w:rPr>
          <w:rFonts w:ascii="Arial" w:hAnsi="Arial" w:cs="Arial"/>
          <w:szCs w:val="22"/>
        </w:rPr>
        <w:t xml:space="preserve">W razie przerwania robót objętych nadzorem wykonanie usługi zostanie zawieszone lub zakończone bez prawa dochodzenia odszkodowania lub wyrównania strat, a wynagrodzenie zostanie zapłacone proporcjonalnie do zakresu nadzoru, </w:t>
      </w:r>
      <w:proofErr w:type="spellStart"/>
      <w:r w:rsidRPr="000A7DC3">
        <w:rPr>
          <w:rFonts w:ascii="Arial" w:hAnsi="Arial" w:cs="Arial"/>
          <w:szCs w:val="22"/>
        </w:rPr>
        <w:t>t.j</w:t>
      </w:r>
      <w:proofErr w:type="spellEnd"/>
      <w:r w:rsidRPr="000A7DC3">
        <w:rPr>
          <w:rFonts w:ascii="Arial" w:hAnsi="Arial" w:cs="Arial"/>
          <w:szCs w:val="22"/>
        </w:rPr>
        <w:t>. zgodnie z liczbą pobytów na budowie</w:t>
      </w:r>
      <w:r>
        <w:rPr>
          <w:rFonts w:ascii="Arial" w:hAnsi="Arial" w:cs="Arial"/>
          <w:szCs w:val="22"/>
        </w:rPr>
        <w:t xml:space="preserve"> i wykonanych prac projektowych</w:t>
      </w:r>
      <w:r w:rsidRPr="000A7DC3">
        <w:rPr>
          <w:rFonts w:ascii="Arial" w:hAnsi="Arial" w:cs="Arial"/>
          <w:szCs w:val="22"/>
        </w:rPr>
        <w:t>.</w:t>
      </w:r>
    </w:p>
    <w:p w14:paraId="4D17C2AF" w14:textId="77777777" w:rsidR="006C1E81" w:rsidRPr="00F80BA3" w:rsidRDefault="006C1E81" w:rsidP="000A7DC3">
      <w:pPr>
        <w:pStyle w:val="Akapitzlist"/>
        <w:spacing w:after="0" w:line="240" w:lineRule="auto"/>
        <w:ind w:left="426"/>
        <w:jc w:val="both"/>
        <w:rPr>
          <w:rFonts w:ascii="Arial" w:hAnsi="Arial" w:cs="Arial"/>
          <w:u w:val="single"/>
        </w:rPr>
      </w:pPr>
    </w:p>
    <w:p w14:paraId="04B9BA69" w14:textId="77777777" w:rsidR="00592611" w:rsidRPr="00F80BA3" w:rsidRDefault="00592611" w:rsidP="000A7DC3">
      <w:pPr>
        <w:pStyle w:val="Zwykytekst"/>
        <w:jc w:val="center"/>
        <w:rPr>
          <w:rFonts w:ascii="Arial" w:hAnsi="Arial" w:cs="Arial"/>
          <w:b/>
          <w:szCs w:val="22"/>
        </w:rPr>
      </w:pPr>
      <w:r w:rsidRPr="00F80BA3">
        <w:rPr>
          <w:rFonts w:ascii="Arial" w:hAnsi="Arial" w:cs="Arial"/>
          <w:b/>
          <w:szCs w:val="22"/>
        </w:rPr>
        <w:t>§ 5</w:t>
      </w:r>
    </w:p>
    <w:p w14:paraId="648669C1" w14:textId="1867EEF4" w:rsidR="00480968" w:rsidRPr="00F80BA3" w:rsidRDefault="00480968" w:rsidP="000A7DC3">
      <w:pPr>
        <w:pStyle w:val="Zwykytekst"/>
        <w:jc w:val="center"/>
        <w:rPr>
          <w:rFonts w:ascii="Arial" w:hAnsi="Arial" w:cs="Arial"/>
          <w:b/>
          <w:szCs w:val="22"/>
        </w:rPr>
      </w:pPr>
      <w:r w:rsidRPr="00F80BA3">
        <w:rPr>
          <w:rFonts w:ascii="Arial" w:hAnsi="Arial" w:cs="Arial"/>
          <w:b/>
          <w:szCs w:val="22"/>
        </w:rPr>
        <w:t>PERSONEL WYKONAWCY</w:t>
      </w:r>
      <w:r w:rsidR="003F2CAE">
        <w:rPr>
          <w:rFonts w:ascii="Arial" w:hAnsi="Arial" w:cs="Arial"/>
          <w:b/>
          <w:szCs w:val="22"/>
        </w:rPr>
        <w:t xml:space="preserve"> I ZAMAWIAJĄCEGO</w:t>
      </w:r>
    </w:p>
    <w:p w14:paraId="46080267" w14:textId="54DA2254" w:rsidR="003F2CAE" w:rsidRDefault="00592611" w:rsidP="00494FA5">
      <w:pPr>
        <w:pStyle w:val="Akapitzlist"/>
        <w:numPr>
          <w:ilvl w:val="0"/>
          <w:numId w:val="13"/>
        </w:numPr>
        <w:spacing w:after="0" w:line="240" w:lineRule="auto"/>
        <w:ind w:left="426" w:hanging="426"/>
        <w:jc w:val="both"/>
        <w:rPr>
          <w:rFonts w:ascii="Arial" w:hAnsi="Arial" w:cs="Arial"/>
        </w:rPr>
      </w:pPr>
      <w:bookmarkStart w:id="2" w:name="_Hlk494880895"/>
      <w:r w:rsidRPr="003F2CAE">
        <w:rPr>
          <w:rFonts w:ascii="Arial" w:hAnsi="Arial" w:cs="Arial"/>
        </w:rPr>
        <w:t>Koordynatorem</w:t>
      </w:r>
      <w:r w:rsidR="003F2CAE" w:rsidRPr="003F2CAE">
        <w:rPr>
          <w:rFonts w:ascii="Arial" w:hAnsi="Arial" w:cs="Arial"/>
        </w:rPr>
        <w:t>,</w:t>
      </w:r>
      <w:r w:rsidR="003F2CAE">
        <w:rPr>
          <w:rFonts w:ascii="Arial" w:hAnsi="Arial" w:cs="Arial"/>
        </w:rPr>
        <w:t xml:space="preserve"> </w:t>
      </w:r>
      <w:r w:rsidRPr="003F2CAE">
        <w:rPr>
          <w:rFonts w:ascii="Arial" w:hAnsi="Arial" w:cs="Arial"/>
        </w:rPr>
        <w:t>osobą do kontaktów</w:t>
      </w:r>
      <w:r w:rsidR="003F2CAE" w:rsidRPr="003F2CAE">
        <w:rPr>
          <w:rFonts w:ascii="Arial" w:hAnsi="Arial" w:cs="Arial"/>
        </w:rPr>
        <w:t xml:space="preserve"> </w:t>
      </w:r>
      <w:r w:rsidR="003F2CAE" w:rsidRPr="00494FA5">
        <w:rPr>
          <w:rFonts w:ascii="Arial" w:hAnsi="Arial" w:cs="Arial"/>
          <w:color w:val="000000"/>
        </w:rPr>
        <w:t>i podejmowania decyzji po stronie Wykonawcy w związku z realizacją Umowy</w:t>
      </w:r>
      <w:r w:rsidRPr="003F2CAE">
        <w:rPr>
          <w:rFonts w:ascii="Arial" w:hAnsi="Arial" w:cs="Arial"/>
        </w:rPr>
        <w:t xml:space="preserve"> </w:t>
      </w:r>
      <w:r w:rsidRPr="00F80BA3">
        <w:rPr>
          <w:rFonts w:ascii="Arial" w:hAnsi="Arial" w:cs="Arial"/>
        </w:rPr>
        <w:t xml:space="preserve">będzie Kierownik Zespołu </w:t>
      </w:r>
      <w:r w:rsidR="003F2CAE">
        <w:rPr>
          <w:rFonts w:ascii="Arial" w:hAnsi="Arial" w:cs="Arial"/>
        </w:rPr>
        <w:t>N</w:t>
      </w:r>
      <w:r w:rsidRPr="00F80BA3">
        <w:rPr>
          <w:rFonts w:ascii="Arial" w:hAnsi="Arial" w:cs="Arial"/>
        </w:rPr>
        <w:t xml:space="preserve">adzoru </w:t>
      </w:r>
      <w:r w:rsidR="003F2CAE">
        <w:rPr>
          <w:rFonts w:ascii="Arial" w:hAnsi="Arial" w:cs="Arial"/>
        </w:rPr>
        <w:t>A</w:t>
      </w:r>
      <w:r w:rsidRPr="00F80BA3">
        <w:rPr>
          <w:rFonts w:ascii="Arial" w:hAnsi="Arial" w:cs="Arial"/>
        </w:rPr>
        <w:t>utorskiego:</w:t>
      </w:r>
    </w:p>
    <w:p w14:paraId="643105D0" w14:textId="3C510BA6" w:rsidR="00592611" w:rsidRPr="00F80BA3" w:rsidRDefault="00592611" w:rsidP="00494FA5">
      <w:pPr>
        <w:pStyle w:val="Akapitzlist"/>
        <w:spacing w:after="0" w:line="240" w:lineRule="auto"/>
        <w:ind w:left="426"/>
        <w:jc w:val="both"/>
        <w:rPr>
          <w:rFonts w:ascii="Arial" w:hAnsi="Arial" w:cs="Arial"/>
        </w:rPr>
      </w:pPr>
      <w:r w:rsidRPr="00F80BA3">
        <w:rPr>
          <w:rFonts w:ascii="Arial" w:hAnsi="Arial" w:cs="Arial"/>
        </w:rPr>
        <w:t xml:space="preserve"> …………………………………………………………….…</w:t>
      </w:r>
      <w:r w:rsidR="00CD346B" w:rsidRPr="00F80BA3">
        <w:rPr>
          <w:rFonts w:ascii="Arial" w:hAnsi="Arial" w:cs="Arial"/>
        </w:rPr>
        <w:t>………</w:t>
      </w:r>
      <w:r w:rsidRPr="00F80BA3">
        <w:rPr>
          <w:rFonts w:ascii="Arial" w:hAnsi="Arial" w:cs="Arial"/>
        </w:rPr>
        <w:t>…..</w:t>
      </w:r>
    </w:p>
    <w:p w14:paraId="47B8FB31" w14:textId="77777777" w:rsidR="00592611" w:rsidRPr="00F80BA3" w:rsidRDefault="00592611" w:rsidP="001200A4">
      <w:pPr>
        <w:pStyle w:val="Akapitzlist"/>
        <w:spacing w:after="0" w:line="240" w:lineRule="auto"/>
        <w:ind w:left="426"/>
        <w:jc w:val="both"/>
        <w:rPr>
          <w:rFonts w:ascii="Arial" w:hAnsi="Arial" w:cs="Arial"/>
        </w:rPr>
      </w:pPr>
      <w:r w:rsidRPr="00F80BA3">
        <w:rPr>
          <w:rFonts w:ascii="Arial" w:hAnsi="Arial" w:cs="Arial"/>
        </w:rPr>
        <w:t>tel.</w:t>
      </w:r>
      <w:r w:rsidR="00C51CF4" w:rsidRPr="00F80BA3">
        <w:rPr>
          <w:rFonts w:ascii="Arial" w:hAnsi="Arial" w:cs="Arial"/>
        </w:rPr>
        <w:t>…………</w:t>
      </w:r>
      <w:r w:rsidR="00CD346B" w:rsidRPr="00F80BA3">
        <w:rPr>
          <w:rFonts w:ascii="Arial" w:hAnsi="Arial" w:cs="Arial"/>
        </w:rPr>
        <w:t>…….</w:t>
      </w:r>
      <w:r w:rsidR="00C51CF4" w:rsidRPr="00F80BA3">
        <w:rPr>
          <w:rFonts w:ascii="Arial" w:hAnsi="Arial" w:cs="Arial"/>
        </w:rPr>
        <w:t>………….</w:t>
      </w:r>
      <w:r w:rsidR="005B557A" w:rsidRPr="00F80BA3">
        <w:rPr>
          <w:rFonts w:ascii="Arial" w:hAnsi="Arial" w:cs="Arial"/>
        </w:rPr>
        <w:t>,faks………………………</w:t>
      </w:r>
      <w:r w:rsidRPr="00F80BA3">
        <w:rPr>
          <w:rFonts w:ascii="Arial" w:hAnsi="Arial" w:cs="Arial"/>
        </w:rPr>
        <w:t>, mail:……………….………………..</w:t>
      </w:r>
    </w:p>
    <w:p w14:paraId="514B09C4" w14:textId="393DCB17" w:rsidR="001200A4" w:rsidRPr="00494FA5" w:rsidRDefault="001200A4" w:rsidP="00494FA5">
      <w:pPr>
        <w:widowControl/>
        <w:numPr>
          <w:ilvl w:val="0"/>
          <w:numId w:val="13"/>
        </w:numPr>
        <w:ind w:left="426" w:hanging="426"/>
        <w:jc w:val="both"/>
        <w:rPr>
          <w:rFonts w:ascii="Arial" w:hAnsi="Arial" w:cs="Arial"/>
          <w:sz w:val="22"/>
          <w:szCs w:val="22"/>
          <w:lang w:eastAsia="ar-SA"/>
        </w:rPr>
      </w:pPr>
      <w:r w:rsidRPr="00494FA5">
        <w:rPr>
          <w:rFonts w:ascii="Arial" w:hAnsi="Arial" w:cs="Arial"/>
          <w:color w:val="000000"/>
          <w:sz w:val="22"/>
          <w:szCs w:val="22"/>
        </w:rPr>
        <w:t>Wykonawca powinien skierować do wykonania przedmiotu Umowy personel wskazany w Ofercie Wykonawcy</w:t>
      </w:r>
      <w:r w:rsidR="00E166BD">
        <w:rPr>
          <w:rFonts w:ascii="Arial" w:hAnsi="Arial" w:cs="Arial"/>
          <w:color w:val="000000"/>
          <w:sz w:val="22"/>
          <w:szCs w:val="22"/>
        </w:rPr>
        <w:t>, z zastrzeżeniem §10</w:t>
      </w:r>
      <w:r w:rsidR="0027528C">
        <w:rPr>
          <w:rFonts w:ascii="Arial" w:hAnsi="Arial" w:cs="Arial"/>
          <w:color w:val="000000"/>
          <w:sz w:val="22"/>
          <w:szCs w:val="22"/>
        </w:rPr>
        <w:t xml:space="preserve"> ust. 2 Umowy</w:t>
      </w:r>
      <w:r w:rsidRPr="00494FA5">
        <w:rPr>
          <w:rFonts w:ascii="Arial" w:hAnsi="Arial" w:cs="Arial"/>
          <w:color w:val="000000"/>
          <w:sz w:val="22"/>
          <w:szCs w:val="22"/>
        </w:rPr>
        <w:t xml:space="preserve">. </w:t>
      </w:r>
    </w:p>
    <w:p w14:paraId="1E895F98" w14:textId="4E874E35" w:rsidR="00CD346B" w:rsidRPr="00F80BA3" w:rsidRDefault="00592611" w:rsidP="001200A4">
      <w:pPr>
        <w:pStyle w:val="Akapitzlist"/>
        <w:numPr>
          <w:ilvl w:val="0"/>
          <w:numId w:val="13"/>
        </w:numPr>
        <w:spacing w:after="0" w:line="240" w:lineRule="auto"/>
        <w:ind w:left="426" w:hanging="426"/>
        <w:jc w:val="both"/>
        <w:rPr>
          <w:rFonts w:ascii="Arial" w:hAnsi="Arial" w:cs="Arial"/>
        </w:rPr>
      </w:pPr>
      <w:r w:rsidRPr="00F80BA3">
        <w:rPr>
          <w:rFonts w:ascii="Arial" w:hAnsi="Arial" w:cs="Arial"/>
        </w:rPr>
        <w:t>Ze strony Zamawiającego osobą do kontaktów</w:t>
      </w:r>
      <w:r w:rsidR="008F4623">
        <w:rPr>
          <w:rFonts w:ascii="Arial" w:hAnsi="Arial" w:cs="Arial"/>
        </w:rPr>
        <w:t xml:space="preserve">, </w:t>
      </w:r>
      <w:r w:rsidR="003F2CAE">
        <w:rPr>
          <w:rFonts w:ascii="Arial" w:hAnsi="Arial" w:cs="Arial"/>
        </w:rPr>
        <w:t xml:space="preserve">dokonywania wezwań </w:t>
      </w:r>
      <w:r w:rsidR="008F4623">
        <w:rPr>
          <w:rFonts w:ascii="Arial" w:hAnsi="Arial" w:cs="Arial"/>
        </w:rPr>
        <w:t xml:space="preserve">i odbioru prac </w:t>
      </w:r>
      <w:r w:rsidR="003F2CAE" w:rsidRPr="00244A5D">
        <w:rPr>
          <w:rFonts w:ascii="Arial" w:hAnsi="Arial" w:cs="Arial"/>
          <w:color w:val="000000"/>
        </w:rPr>
        <w:t>w związku z realizacją Umowy</w:t>
      </w:r>
      <w:r w:rsidRPr="00F80BA3">
        <w:rPr>
          <w:rFonts w:ascii="Arial" w:hAnsi="Arial" w:cs="Arial"/>
        </w:rPr>
        <w:t xml:space="preserve"> będzie</w:t>
      </w:r>
      <w:r w:rsidR="00CD346B" w:rsidRPr="00F80BA3">
        <w:rPr>
          <w:rFonts w:ascii="Arial" w:hAnsi="Arial" w:cs="Arial"/>
        </w:rPr>
        <w:t>:</w:t>
      </w:r>
    </w:p>
    <w:p w14:paraId="17250710" w14:textId="77777777" w:rsidR="00CD346B" w:rsidRPr="00F80BA3" w:rsidRDefault="00592611" w:rsidP="001200A4">
      <w:pPr>
        <w:pStyle w:val="Akapitzlist"/>
        <w:spacing w:after="0" w:line="240" w:lineRule="auto"/>
        <w:ind w:left="426"/>
        <w:jc w:val="both"/>
        <w:rPr>
          <w:rFonts w:ascii="Arial" w:hAnsi="Arial" w:cs="Arial"/>
        </w:rPr>
      </w:pPr>
      <w:r w:rsidRPr="00F80BA3">
        <w:rPr>
          <w:rFonts w:ascii="Arial" w:hAnsi="Arial" w:cs="Arial"/>
        </w:rPr>
        <w:t>……………………………………………</w:t>
      </w:r>
      <w:r w:rsidR="00CD346B" w:rsidRPr="00F80BA3">
        <w:rPr>
          <w:rFonts w:ascii="Arial" w:hAnsi="Arial" w:cs="Arial"/>
        </w:rPr>
        <w:t>………………………………………….…………</w:t>
      </w:r>
      <w:r w:rsidRPr="00F80BA3">
        <w:rPr>
          <w:rFonts w:ascii="Arial" w:hAnsi="Arial" w:cs="Arial"/>
        </w:rPr>
        <w:t>…,</w:t>
      </w:r>
    </w:p>
    <w:p w14:paraId="028CB72D" w14:textId="77777777" w:rsidR="00592611" w:rsidRPr="00F80BA3" w:rsidRDefault="00592611" w:rsidP="001200A4">
      <w:pPr>
        <w:pStyle w:val="Akapitzlist"/>
        <w:spacing w:after="0" w:line="240" w:lineRule="auto"/>
        <w:ind w:left="426"/>
        <w:jc w:val="both"/>
        <w:rPr>
          <w:rFonts w:ascii="Arial" w:hAnsi="Arial" w:cs="Arial"/>
        </w:rPr>
      </w:pPr>
      <w:r w:rsidRPr="00F80BA3">
        <w:rPr>
          <w:rFonts w:ascii="Arial" w:hAnsi="Arial" w:cs="Arial"/>
        </w:rPr>
        <w:t>tel.……</w:t>
      </w:r>
      <w:r w:rsidR="005B557A" w:rsidRPr="00F80BA3">
        <w:rPr>
          <w:rFonts w:ascii="Arial" w:hAnsi="Arial" w:cs="Arial"/>
        </w:rPr>
        <w:t>………………</w:t>
      </w:r>
      <w:r w:rsidR="00CD346B" w:rsidRPr="00F80BA3">
        <w:rPr>
          <w:rFonts w:ascii="Arial" w:hAnsi="Arial" w:cs="Arial"/>
        </w:rPr>
        <w:t>.</w:t>
      </w:r>
      <w:r w:rsidR="005B557A" w:rsidRPr="00F80BA3">
        <w:rPr>
          <w:rFonts w:ascii="Arial" w:hAnsi="Arial" w:cs="Arial"/>
        </w:rPr>
        <w:t>…….,faks…………</w:t>
      </w:r>
      <w:r w:rsidR="00CD346B" w:rsidRPr="00F80BA3">
        <w:rPr>
          <w:rFonts w:ascii="Arial" w:hAnsi="Arial" w:cs="Arial"/>
        </w:rPr>
        <w:t>..</w:t>
      </w:r>
      <w:r w:rsidR="005B557A" w:rsidRPr="00F80BA3">
        <w:rPr>
          <w:rFonts w:ascii="Arial" w:hAnsi="Arial" w:cs="Arial"/>
        </w:rPr>
        <w:t>……………</w:t>
      </w:r>
      <w:r w:rsidRPr="00F80BA3">
        <w:rPr>
          <w:rFonts w:ascii="Arial" w:hAnsi="Arial" w:cs="Arial"/>
        </w:rPr>
        <w:t>,mail:…………</w:t>
      </w:r>
      <w:r w:rsidR="00CD346B" w:rsidRPr="00F80BA3">
        <w:rPr>
          <w:rFonts w:ascii="Arial" w:hAnsi="Arial" w:cs="Arial"/>
        </w:rPr>
        <w:t>…</w:t>
      </w:r>
      <w:r w:rsidRPr="00F80BA3">
        <w:rPr>
          <w:rFonts w:ascii="Arial" w:hAnsi="Arial" w:cs="Arial"/>
        </w:rPr>
        <w:t>….……………….</w:t>
      </w:r>
    </w:p>
    <w:bookmarkEnd w:id="2"/>
    <w:p w14:paraId="324B30FD" w14:textId="37D464FF" w:rsidR="003F2CAE" w:rsidRPr="00494FA5" w:rsidRDefault="003F2CAE" w:rsidP="00494FA5">
      <w:pPr>
        <w:widowControl/>
        <w:numPr>
          <w:ilvl w:val="0"/>
          <w:numId w:val="13"/>
        </w:numPr>
        <w:ind w:left="426" w:right="74" w:hanging="426"/>
        <w:jc w:val="both"/>
        <w:rPr>
          <w:rFonts w:ascii="Arial" w:eastAsia="Times New Roman" w:hAnsi="Arial" w:cs="Arial"/>
          <w:color w:val="000000"/>
          <w:sz w:val="22"/>
          <w:szCs w:val="22"/>
          <w:lang w:eastAsia="ar-SA"/>
        </w:rPr>
      </w:pPr>
      <w:r w:rsidRPr="00494FA5">
        <w:rPr>
          <w:rFonts w:ascii="Arial" w:eastAsia="Times New Roman" w:hAnsi="Arial" w:cs="Arial"/>
          <w:color w:val="000000"/>
          <w:sz w:val="22"/>
          <w:szCs w:val="22"/>
          <w:lang w:eastAsia="ar-SA"/>
        </w:rPr>
        <w:t xml:space="preserve">Zamawiający jest uprawniony do zmiany osoby </w:t>
      </w:r>
      <w:r w:rsidRPr="003F2CAE">
        <w:rPr>
          <w:rFonts w:ascii="Arial" w:eastAsia="Times New Roman" w:hAnsi="Arial" w:cs="Arial"/>
          <w:color w:val="000000"/>
          <w:sz w:val="22"/>
          <w:szCs w:val="22"/>
          <w:lang w:eastAsia="ar-SA"/>
        </w:rPr>
        <w:t xml:space="preserve">określonej w ust. </w:t>
      </w:r>
      <w:r w:rsidR="001871E4">
        <w:rPr>
          <w:rFonts w:ascii="Arial" w:eastAsia="Times New Roman" w:hAnsi="Arial" w:cs="Arial"/>
          <w:color w:val="000000"/>
          <w:sz w:val="22"/>
          <w:szCs w:val="22"/>
          <w:lang w:eastAsia="ar-SA"/>
        </w:rPr>
        <w:t>3</w:t>
      </w:r>
      <w:r w:rsidRPr="00494FA5">
        <w:rPr>
          <w:rFonts w:ascii="Arial" w:eastAsia="Times New Roman" w:hAnsi="Arial" w:cs="Arial"/>
          <w:color w:val="000000"/>
          <w:sz w:val="22"/>
          <w:szCs w:val="22"/>
          <w:lang w:eastAsia="ar-SA"/>
        </w:rPr>
        <w:t xml:space="preserve">. O dokonaniu zmiany, Zamawiający jest zobowiązany powiadomić Wykonawcę na piśmie. Zmiana nie wymaga aneksu </w:t>
      </w:r>
      <w:r w:rsidR="001200A4">
        <w:rPr>
          <w:rFonts w:ascii="Arial" w:eastAsia="Times New Roman" w:hAnsi="Arial" w:cs="Arial"/>
          <w:color w:val="000000"/>
          <w:sz w:val="22"/>
          <w:szCs w:val="22"/>
          <w:lang w:eastAsia="ar-SA"/>
        </w:rPr>
        <w:t>d</w:t>
      </w:r>
      <w:r w:rsidRPr="00494FA5">
        <w:rPr>
          <w:rFonts w:ascii="Arial" w:eastAsia="Times New Roman" w:hAnsi="Arial" w:cs="Arial"/>
          <w:color w:val="000000"/>
          <w:sz w:val="22"/>
          <w:szCs w:val="22"/>
          <w:lang w:eastAsia="ar-SA"/>
        </w:rPr>
        <w:t>o Umowy.</w:t>
      </w:r>
    </w:p>
    <w:p w14:paraId="061D5D04" w14:textId="18EC78ED" w:rsidR="00BA7DD3" w:rsidRPr="000A7DC3" w:rsidRDefault="00BA7DD3" w:rsidP="00BA7DD3">
      <w:pPr>
        <w:ind w:left="360"/>
        <w:jc w:val="center"/>
        <w:rPr>
          <w:rFonts w:ascii="Arial" w:hAnsi="Arial" w:cs="Arial"/>
          <w:b/>
          <w:color w:val="000000" w:themeColor="text1"/>
          <w:sz w:val="22"/>
          <w:szCs w:val="22"/>
        </w:rPr>
      </w:pPr>
      <w:r w:rsidRPr="000A7DC3">
        <w:rPr>
          <w:rFonts w:ascii="Arial" w:hAnsi="Arial" w:cs="Arial"/>
          <w:b/>
          <w:color w:val="000000" w:themeColor="text1"/>
          <w:sz w:val="22"/>
          <w:szCs w:val="22"/>
        </w:rPr>
        <w:t>§ 6</w:t>
      </w:r>
    </w:p>
    <w:p w14:paraId="2F862969" w14:textId="23F6C28B" w:rsidR="00BA7DD3" w:rsidRPr="004C66B9" w:rsidRDefault="00BA7DD3" w:rsidP="00BA7DD3">
      <w:pPr>
        <w:ind w:left="426"/>
        <w:jc w:val="center"/>
        <w:rPr>
          <w:rFonts w:ascii="Arial" w:hAnsi="Arial" w:cs="Arial"/>
          <w:b/>
          <w:color w:val="000000" w:themeColor="text1"/>
          <w:sz w:val="22"/>
          <w:szCs w:val="22"/>
        </w:rPr>
      </w:pPr>
      <w:r>
        <w:rPr>
          <w:rFonts w:ascii="Arial" w:hAnsi="Arial" w:cs="Arial"/>
          <w:b/>
          <w:color w:val="000000" w:themeColor="text1"/>
          <w:sz w:val="22"/>
          <w:szCs w:val="22"/>
        </w:rPr>
        <w:t>PODWYKONAWCY</w:t>
      </w:r>
    </w:p>
    <w:p w14:paraId="48EF7B82" w14:textId="0EDA0227" w:rsidR="00BA7DD3" w:rsidRPr="000A7DC3" w:rsidRDefault="00BA7DD3" w:rsidP="000A7DC3">
      <w:pPr>
        <w:pStyle w:val="Akapitzlist"/>
        <w:numPr>
          <w:ilvl w:val="0"/>
          <w:numId w:val="44"/>
        </w:numPr>
        <w:tabs>
          <w:tab w:val="left" w:pos="426"/>
        </w:tabs>
        <w:autoSpaceDE w:val="0"/>
        <w:autoSpaceDN w:val="0"/>
        <w:adjustRightInd w:val="0"/>
        <w:spacing w:line="240" w:lineRule="auto"/>
        <w:ind w:left="426" w:hanging="426"/>
        <w:jc w:val="both"/>
        <w:rPr>
          <w:rFonts w:ascii="Arial" w:hAnsi="Arial" w:cs="Arial"/>
          <w:color w:val="000000" w:themeColor="text1"/>
        </w:rPr>
      </w:pPr>
      <w:r w:rsidRPr="000A7DC3">
        <w:rPr>
          <w:rFonts w:ascii="Arial" w:hAnsi="Arial" w:cs="Arial"/>
          <w:color w:val="000000" w:themeColor="text1"/>
        </w:rPr>
        <w:t>Wykonawca – zgodnie z oświadczeniem zawartym w Ofercie – zamówienie wykona sam, przy udziale podwykonawcy/ów w zakresie określonym w Ofercie, w tym, na którego/</w:t>
      </w:r>
      <w:proofErr w:type="spellStart"/>
      <w:r w:rsidRPr="000A7DC3">
        <w:rPr>
          <w:rFonts w:ascii="Arial" w:hAnsi="Arial" w:cs="Arial"/>
          <w:color w:val="000000" w:themeColor="text1"/>
        </w:rPr>
        <w:t>ych</w:t>
      </w:r>
      <w:proofErr w:type="spellEnd"/>
      <w:r w:rsidRPr="000A7DC3">
        <w:rPr>
          <w:rFonts w:ascii="Arial" w:hAnsi="Arial" w:cs="Arial"/>
          <w:color w:val="000000" w:themeColor="text1"/>
        </w:rPr>
        <w:t xml:space="preserve"> zasoby Wykonawca powoływał się, na zasadach określonych w art. 22a ust. 1 ustawy Prawo zamówień publicznych, w celu wykazania spełniania warunków udziału w postępowaniu.</w:t>
      </w:r>
    </w:p>
    <w:p w14:paraId="26620651" w14:textId="77777777" w:rsidR="00BA7DD3" w:rsidRPr="004C66B9" w:rsidRDefault="00BA7DD3" w:rsidP="000A7DC3">
      <w:pPr>
        <w:pStyle w:val="Akapitzlist"/>
        <w:numPr>
          <w:ilvl w:val="0"/>
          <w:numId w:val="44"/>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Wykonawca nie ma prawa przekazać wykonania przedmiotu umowy ani jakiejkolwiek jego części stronie trzeciej, bez uprzedniej pisemnej zgody Zamawiającego.</w:t>
      </w:r>
    </w:p>
    <w:p w14:paraId="19990DF8" w14:textId="111E5774" w:rsidR="00BA7DD3" w:rsidRPr="004C66B9" w:rsidRDefault="00BA7DD3" w:rsidP="000A7DC3">
      <w:pPr>
        <w:pStyle w:val="Akapitzlist"/>
        <w:numPr>
          <w:ilvl w:val="0"/>
          <w:numId w:val="44"/>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Wykonawca odpowiada za działania podwykonawców jak za własne i zapewnia, że podwykonawcy będą przestrzegać wszelkich postanowień niniejsze</w:t>
      </w:r>
      <w:r w:rsidR="00C3283A">
        <w:rPr>
          <w:rFonts w:ascii="Arial" w:hAnsi="Arial" w:cs="Arial"/>
          <w:color w:val="000000" w:themeColor="text1"/>
        </w:rPr>
        <w:t>j</w:t>
      </w:r>
      <w:r w:rsidRPr="004C66B9">
        <w:rPr>
          <w:rFonts w:ascii="Arial" w:hAnsi="Arial" w:cs="Arial"/>
          <w:color w:val="000000" w:themeColor="text1"/>
        </w:rPr>
        <w:t xml:space="preserve"> umowy.</w:t>
      </w:r>
    </w:p>
    <w:p w14:paraId="1FB9B3F2" w14:textId="77777777" w:rsidR="00BA7DD3" w:rsidRPr="004C66B9" w:rsidRDefault="00BA7DD3" w:rsidP="000A7DC3">
      <w:pPr>
        <w:pStyle w:val="Akapitzlist"/>
        <w:numPr>
          <w:ilvl w:val="0"/>
          <w:numId w:val="44"/>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Wykonawca jest zobowiązany do dokonania we własnym zakresie zapłaty wynagrodzenia należnego podwykonawcy z zachowaniem terminów płatności określonych w zawartej z nim umowie.</w:t>
      </w:r>
    </w:p>
    <w:p w14:paraId="3238FE04" w14:textId="77777777" w:rsidR="00BA7DD3" w:rsidRPr="004C66B9" w:rsidRDefault="00BA7DD3" w:rsidP="000A7DC3">
      <w:pPr>
        <w:pStyle w:val="Akapitzlist"/>
        <w:numPr>
          <w:ilvl w:val="0"/>
          <w:numId w:val="44"/>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Wprowadzenie, zmiana lub rezygnacja z podwykonawcy bez akceptacji Zamawiającego albo nieskierowanie do realizacji części zamówienia podwykonawcy, na którego zasoby Wykonawca powoływał się, na zasadach określonych w art. 22a ust. 1 ustawy Prawo zamówień publicznych, w celu wykazania spełniania warunków udziału w postępowaniu, stanowi podstawę do rozwiązania Umowy ze skutkiem natychmiastowym przez Zamawiającego z winy Wykonawcy.</w:t>
      </w:r>
    </w:p>
    <w:p w14:paraId="4F75B4A5" w14:textId="77777777" w:rsidR="00BA7DD3" w:rsidRPr="004C66B9" w:rsidRDefault="00BA7DD3" w:rsidP="000A7DC3">
      <w:pPr>
        <w:pStyle w:val="Akapitzlist"/>
        <w:numPr>
          <w:ilvl w:val="0"/>
          <w:numId w:val="44"/>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Jakakolwiek przerwa w realizacji przedmiotu umowy wynikająca z braku podwykonawcy będzie traktowana, jako przerwa wynikła z przyczyn zależnych od Wykonawcy i nie może stanowić podstawy do zmiany terminów realizacji wskazanych w umowie.</w:t>
      </w:r>
    </w:p>
    <w:p w14:paraId="2AD2D210" w14:textId="77777777" w:rsidR="00BA7DD3" w:rsidRDefault="00BA7DD3" w:rsidP="000A7DC3">
      <w:pPr>
        <w:pStyle w:val="Zwykytekst"/>
        <w:jc w:val="center"/>
        <w:rPr>
          <w:rFonts w:ascii="Arial" w:hAnsi="Arial" w:cs="Arial"/>
          <w:b/>
          <w:szCs w:val="22"/>
        </w:rPr>
      </w:pPr>
    </w:p>
    <w:p w14:paraId="47357A8C" w14:textId="768778B8" w:rsidR="000417E4" w:rsidRPr="00F80BA3" w:rsidRDefault="000417E4" w:rsidP="000417E4">
      <w:pPr>
        <w:pStyle w:val="Zwykytekst"/>
        <w:jc w:val="center"/>
        <w:rPr>
          <w:rFonts w:ascii="Arial" w:hAnsi="Arial" w:cs="Arial"/>
          <w:b/>
          <w:szCs w:val="22"/>
        </w:rPr>
      </w:pPr>
      <w:r w:rsidRPr="00F80BA3">
        <w:rPr>
          <w:rFonts w:ascii="Arial" w:hAnsi="Arial" w:cs="Arial"/>
          <w:b/>
          <w:szCs w:val="22"/>
        </w:rPr>
        <w:t xml:space="preserve">§ </w:t>
      </w:r>
      <w:r>
        <w:rPr>
          <w:rFonts w:ascii="Arial" w:hAnsi="Arial" w:cs="Arial"/>
          <w:b/>
          <w:szCs w:val="22"/>
        </w:rPr>
        <w:t>7</w:t>
      </w:r>
    </w:p>
    <w:p w14:paraId="69AB14DD" w14:textId="77777777" w:rsidR="000417E4" w:rsidRPr="00F80BA3" w:rsidRDefault="000417E4" w:rsidP="000417E4">
      <w:pPr>
        <w:pStyle w:val="Zwykytekst"/>
        <w:jc w:val="center"/>
        <w:rPr>
          <w:rFonts w:ascii="Arial" w:hAnsi="Arial" w:cs="Arial"/>
          <w:b/>
          <w:szCs w:val="22"/>
        </w:rPr>
      </w:pPr>
      <w:r w:rsidRPr="00F80BA3">
        <w:rPr>
          <w:rFonts w:ascii="Arial" w:hAnsi="Arial" w:cs="Arial"/>
          <w:b/>
          <w:szCs w:val="22"/>
        </w:rPr>
        <w:t>PRAWA AUTORSKIE</w:t>
      </w:r>
    </w:p>
    <w:p w14:paraId="634C517A" w14:textId="77777777" w:rsidR="000417E4" w:rsidRPr="00F80BA3" w:rsidRDefault="000417E4" w:rsidP="000417E4">
      <w:pPr>
        <w:pStyle w:val="Akapitzlist"/>
        <w:numPr>
          <w:ilvl w:val="0"/>
          <w:numId w:val="12"/>
        </w:numPr>
        <w:spacing w:line="240" w:lineRule="auto"/>
        <w:ind w:left="426" w:hanging="426"/>
        <w:jc w:val="both"/>
        <w:rPr>
          <w:rFonts w:ascii="Arial" w:hAnsi="Arial" w:cs="Arial"/>
        </w:rPr>
      </w:pPr>
      <w:r w:rsidRPr="00F80BA3">
        <w:rPr>
          <w:rFonts w:ascii="Arial" w:hAnsi="Arial" w:cs="Arial"/>
        </w:rPr>
        <w:t xml:space="preserve">Wykonawca gwarantuje, że jeśli w toku realizacji niniejszej Umowy wytworem jego pracy, będą utwory w rozumieniu ustawy z dnia 4 lutego 1994 r. o prawie autorskim i prawach pokrewnych (tekst jednolity: Dz. U. z 2017 roku, Nr 880 z </w:t>
      </w:r>
      <w:proofErr w:type="spellStart"/>
      <w:r w:rsidRPr="00F80BA3">
        <w:rPr>
          <w:rFonts w:ascii="Arial" w:hAnsi="Arial" w:cs="Arial"/>
        </w:rPr>
        <w:t>późn</w:t>
      </w:r>
      <w:proofErr w:type="spellEnd"/>
      <w:r w:rsidRPr="00F80BA3">
        <w:rPr>
          <w:rFonts w:ascii="Arial" w:hAnsi="Arial" w:cs="Arial"/>
        </w:rPr>
        <w:t xml:space="preserve">. zm.) Wykonawcy w dniu wydania utworów Zamawiającemu będą przysługiwały wyłączne autorskie prawa majątkowe do tych utworów, w </w:t>
      </w:r>
      <w:r w:rsidRPr="00F80BA3">
        <w:rPr>
          <w:rFonts w:ascii="Arial" w:hAnsi="Arial" w:cs="Arial"/>
        </w:rPr>
        <w:lastRenderedPageBreak/>
        <w:t>tym wyłączne prawo zezwalania na wykonywanie zależnych praw autorskich w stosunku do utworów oraz wyłączne prawo do rozporządzania utworami na polach eksploatacji określonych w ust. 2 poniżej. Wykonawca gwarantuje i zobowiązuje się, że prawa powyższe nie będą w niczym i przez nikogo ograniczone, a w szczególności będą wolne od wad prawnych i nie będą naruszać praw majątkowych ani dóbr osobistych osób trzecich. Wykonawca oświadcza, że  wszelkie nośniki, na których utwory zostaną utrwalone będą stanowiły wyłączną własność Wykonawcy.</w:t>
      </w:r>
    </w:p>
    <w:p w14:paraId="01DEA471"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Z chwilą wydania egzemplarzy Utworów lub którejkolwiek ich części Wykonawca przenosi na Zamawiającego autorskie prawa majątkowe do utworów na wymienionych poniżej polach eksploatacji:</w:t>
      </w:r>
    </w:p>
    <w:p w14:paraId="555744D6" w14:textId="77777777" w:rsidR="000417E4" w:rsidRPr="00F80BA3" w:rsidRDefault="000417E4" w:rsidP="000417E4">
      <w:pPr>
        <w:pStyle w:val="Akapitzlist"/>
        <w:numPr>
          <w:ilvl w:val="0"/>
          <w:numId w:val="21"/>
        </w:numPr>
        <w:spacing w:line="240" w:lineRule="auto"/>
        <w:jc w:val="both"/>
        <w:rPr>
          <w:rFonts w:ascii="Arial" w:hAnsi="Arial" w:cs="Arial"/>
        </w:rPr>
      </w:pPr>
      <w:r w:rsidRPr="00F80BA3">
        <w:rPr>
          <w:rFonts w:ascii="Arial" w:hAnsi="Arial" w:cs="Arial"/>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14:paraId="0FF8B205" w14:textId="77777777" w:rsidR="000417E4" w:rsidRPr="00F80BA3" w:rsidRDefault="000417E4" w:rsidP="000417E4">
      <w:pPr>
        <w:pStyle w:val="Akapitzlist"/>
        <w:numPr>
          <w:ilvl w:val="0"/>
          <w:numId w:val="21"/>
        </w:numPr>
        <w:spacing w:line="240" w:lineRule="auto"/>
        <w:jc w:val="both"/>
        <w:rPr>
          <w:rFonts w:ascii="Arial" w:hAnsi="Arial" w:cs="Arial"/>
        </w:rPr>
      </w:pPr>
      <w:r w:rsidRPr="00F80BA3">
        <w:rPr>
          <w:rFonts w:ascii="Arial" w:hAnsi="Arial" w:cs="Arial"/>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52D21FFD" w14:textId="77777777" w:rsidR="000417E4" w:rsidRPr="00F80BA3" w:rsidRDefault="000417E4" w:rsidP="000417E4">
      <w:pPr>
        <w:pStyle w:val="Akapitzlist"/>
        <w:numPr>
          <w:ilvl w:val="0"/>
          <w:numId w:val="21"/>
        </w:numPr>
        <w:spacing w:line="240" w:lineRule="auto"/>
        <w:jc w:val="both"/>
        <w:rPr>
          <w:rFonts w:ascii="Arial" w:hAnsi="Arial" w:cs="Arial"/>
        </w:rPr>
      </w:pPr>
      <w:r w:rsidRPr="00F80BA3">
        <w:rPr>
          <w:rFonts w:ascii="Arial" w:hAnsi="Arial" w:cs="Arial"/>
        </w:rPr>
        <w:t>wykorzystanie utworów oraz ich elementów do wykonywania nowych opracowań, w tym materiałów reklamowych i promocyjnych, strategii, koncepcji, planów itp., a także wykorzystanie utworów oraz ich elementów do korzystania oraz rozpowszechniania opracowań, strategii, koncepcji, planów itp., oraz wyrażanie zgody na dokonywanie powyższego przez osoby trzecie (zgoda na wykonywanie praw zależnych);</w:t>
      </w:r>
    </w:p>
    <w:p w14:paraId="62221343" w14:textId="77777777" w:rsidR="000417E4" w:rsidRPr="00F80BA3" w:rsidRDefault="000417E4" w:rsidP="000417E4">
      <w:pPr>
        <w:pStyle w:val="Akapitzlist"/>
        <w:numPr>
          <w:ilvl w:val="0"/>
          <w:numId w:val="21"/>
        </w:numPr>
        <w:spacing w:line="240" w:lineRule="auto"/>
        <w:jc w:val="both"/>
        <w:rPr>
          <w:rFonts w:ascii="Arial" w:hAnsi="Arial" w:cs="Arial"/>
        </w:rPr>
      </w:pPr>
      <w:r w:rsidRPr="00F80BA3">
        <w:rPr>
          <w:rFonts w:ascii="Arial" w:hAnsi="Arial" w:cs="Arial"/>
        </w:rPr>
        <w:t>tłumaczenie utworów w całości lub w części, a w szczególności na języki obce oraz zmiana i przepisanie na inny rodzaj zapisu bądź system;</w:t>
      </w:r>
    </w:p>
    <w:p w14:paraId="5049CFD3" w14:textId="77777777" w:rsidR="000417E4" w:rsidRPr="00F80BA3" w:rsidRDefault="000417E4" w:rsidP="000417E4">
      <w:pPr>
        <w:pStyle w:val="Akapitzlist"/>
        <w:numPr>
          <w:ilvl w:val="0"/>
          <w:numId w:val="21"/>
        </w:numPr>
        <w:spacing w:line="240" w:lineRule="auto"/>
        <w:jc w:val="both"/>
        <w:rPr>
          <w:rFonts w:ascii="Arial" w:hAnsi="Arial" w:cs="Arial"/>
        </w:rPr>
      </w:pPr>
      <w:r w:rsidRPr="00F80BA3">
        <w:rPr>
          <w:rFonts w:ascii="Arial" w:hAnsi="Arial" w:cs="Arial"/>
        </w:rPr>
        <w:t>wykorzystywanie utworu do realizacji w innych podobnych realizacjach.</w:t>
      </w:r>
    </w:p>
    <w:p w14:paraId="3AB6AD5D"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Autorskie prawa majątkowe do utworów jako całości oraz ich elementów, przechodzą na Zamawiającego z chwilą wydania Zamawiającemu egzemplarza nośnika, na którym utwór został utrwalony. Z tą samą chwilą przechodzi na Zamawiającego także prawo własności egzemplarzy nośników, na których utwór został utrwalony, przekazanych Zamawiającemu zarówno w formie papierowej jak i na nośniku elektronicznym. Za przekazanie Zamawiającemu utworu rozumie się również przekazanie ich Wykonawcy robót budowlanych, Inżynierowi Kontraktu.</w:t>
      </w:r>
    </w:p>
    <w:p w14:paraId="0D25AF37"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 xml:space="preserve">Strony zgodnie oświadczają, że wynagrodzenie przewidziane w § </w:t>
      </w:r>
      <w:r>
        <w:rPr>
          <w:rFonts w:ascii="Arial" w:hAnsi="Arial" w:cs="Arial"/>
        </w:rPr>
        <w:t>4</w:t>
      </w:r>
      <w:r w:rsidRPr="00F80BA3">
        <w:rPr>
          <w:rFonts w:ascii="Arial" w:hAnsi="Arial" w:cs="Arial"/>
        </w:rPr>
        <w:t xml:space="preserve"> obejmuje wszelkie obowiązki wynikające z niniejszej Umowy jak i wynagrodzenie za przeniesienie majątkowych praw autorskich oraz praw zależnych oraz za przeniesienie własności nośników, na których zostały utrwalone utwory.</w:t>
      </w:r>
    </w:p>
    <w:p w14:paraId="79BF9011"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4506DA21"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 xml:space="preserve">Wykonawca oświadcza, że będzie posiadał zgodę twórcy na dokonywanie zmian, adaptacji lub aktualizacji utworów oraz na modyfikowanie, adaptowanie i łączenie utworów z innymi utworami, a także na zastosowanie, eksploatację i zbycie takich opracowań na polach eksploatacji określonych w ust. 2 bez konieczności uzyskiwania dodatkowej zgody twórcy, a także jest upoważniona do udzielania w imieniu twórcy takiej zgody. W związku z tym Wykonawca wyraża zgodę na dokonywanie przez Zamawiającego powyższego oraz na udzielanie przez Zamawiającego dalszej zgody w tym zakresie. Wykonawca jednocześnie wyraża zgodę na </w:t>
      </w:r>
      <w:r w:rsidRPr="00F80BA3">
        <w:rPr>
          <w:rFonts w:ascii="Arial" w:hAnsi="Arial" w:cs="Arial"/>
        </w:rPr>
        <w:lastRenderedPageBreak/>
        <w:t xml:space="preserve">rozpowszechnianie i korzystanie przez Zamawiającego z opracowań utworów, ich części i poszczególnych elementów, a także z dalszych opracowań. </w:t>
      </w:r>
    </w:p>
    <w:p w14:paraId="32EB0ADE"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 xml:space="preserve">Zmawiającemu będzie przysługiwać na wszystkich wymienionych w ust. 2 polach eksploatacji prawo do korzystania i rozporządzania utworami, ich częściami lub poszczególnymi elementami w celach związanych lub niezwiązanych z działalnością Zamawiającego. Dotyczy to również opracowań utworów, ich części i poszczególnych elementów, a także dalszych opracowań. </w:t>
      </w:r>
    </w:p>
    <w:p w14:paraId="7E0CA92E"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 xml:space="preserve">Wykonawca przenosi na Zamawiającego wyłączne prawo zezwalania na wykonywanie zależnych praw autorskich bez ograniczeń terytorialnych, czasowych i podmiotowych. </w:t>
      </w:r>
    </w:p>
    <w:p w14:paraId="7ADDCD4F" w14:textId="462F18D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14:paraId="1C4DAE8D" w14:textId="4EAC5419" w:rsidR="000417E4" w:rsidRDefault="000417E4" w:rsidP="00494FA5">
      <w:pPr>
        <w:pStyle w:val="Akapitzlist"/>
        <w:numPr>
          <w:ilvl w:val="0"/>
          <w:numId w:val="12"/>
        </w:numPr>
        <w:spacing w:after="0" w:line="240" w:lineRule="auto"/>
        <w:ind w:left="426" w:hanging="426"/>
        <w:jc w:val="both"/>
        <w:rPr>
          <w:rFonts w:ascii="Arial" w:hAnsi="Arial" w:cs="Arial"/>
        </w:rPr>
      </w:pPr>
      <w:r w:rsidRPr="00494FA5">
        <w:rPr>
          <w:rFonts w:ascii="Arial" w:hAnsi="Arial" w:cs="Arial"/>
        </w:rPr>
        <w:t>Wykonawca gwarantuje i zobowiązuje się, że twórca nie będzie wykonywał wobec Zamawiającego autorskich praw osobistych do utworów, w szczególności gwarantuje, że twórca wyrazi zgodę na swobodny wybór przez Zamawiającego czasu, miejsca oraz formy pierwszego publicznego udostępnienia utworów.</w:t>
      </w:r>
    </w:p>
    <w:p w14:paraId="79B8D19B" w14:textId="67B041D5" w:rsidR="00E166BD" w:rsidRPr="00F80BA3" w:rsidRDefault="00E166BD" w:rsidP="00E166BD">
      <w:pPr>
        <w:pStyle w:val="Zwykytekst"/>
        <w:jc w:val="center"/>
        <w:rPr>
          <w:rFonts w:ascii="Arial" w:hAnsi="Arial" w:cs="Arial"/>
          <w:b/>
          <w:szCs w:val="22"/>
        </w:rPr>
      </w:pPr>
      <w:r w:rsidRPr="00F80BA3">
        <w:rPr>
          <w:rFonts w:ascii="Arial" w:hAnsi="Arial" w:cs="Arial"/>
          <w:b/>
          <w:szCs w:val="22"/>
        </w:rPr>
        <w:t>§</w:t>
      </w:r>
      <w:r>
        <w:rPr>
          <w:rFonts w:ascii="Arial" w:hAnsi="Arial" w:cs="Arial"/>
          <w:b/>
          <w:szCs w:val="22"/>
        </w:rPr>
        <w:t xml:space="preserve"> 8</w:t>
      </w:r>
    </w:p>
    <w:p w14:paraId="424E17C7" w14:textId="77777777" w:rsidR="00E166BD" w:rsidRPr="00F80BA3" w:rsidRDefault="00E166BD" w:rsidP="00E166BD">
      <w:pPr>
        <w:pStyle w:val="Zwykytekst"/>
        <w:jc w:val="center"/>
        <w:rPr>
          <w:rFonts w:ascii="Arial" w:hAnsi="Arial" w:cs="Arial"/>
          <w:b/>
          <w:szCs w:val="22"/>
        </w:rPr>
      </w:pPr>
      <w:r w:rsidRPr="00F80BA3">
        <w:rPr>
          <w:rFonts w:ascii="Arial" w:hAnsi="Arial" w:cs="Arial"/>
          <w:b/>
          <w:szCs w:val="22"/>
        </w:rPr>
        <w:t>GWARANCJA</w:t>
      </w:r>
    </w:p>
    <w:p w14:paraId="48F2F97F" w14:textId="6890E7DE" w:rsidR="00E166BD" w:rsidRPr="00F80BA3" w:rsidRDefault="00E166BD" w:rsidP="00E166BD">
      <w:pPr>
        <w:pStyle w:val="Akapitzlist"/>
        <w:numPr>
          <w:ilvl w:val="0"/>
          <w:numId w:val="15"/>
        </w:numPr>
        <w:spacing w:after="0" w:line="240" w:lineRule="auto"/>
        <w:ind w:left="426" w:hanging="426"/>
        <w:jc w:val="both"/>
        <w:rPr>
          <w:rFonts w:ascii="Arial" w:hAnsi="Arial" w:cs="Arial"/>
        </w:rPr>
      </w:pPr>
      <w:r w:rsidRPr="00F80BA3">
        <w:rPr>
          <w:rFonts w:ascii="Arial" w:hAnsi="Arial" w:cs="Arial"/>
        </w:rPr>
        <w:t>Wykonawca udziela Zamawiającemu gwarancji</w:t>
      </w:r>
      <w:r>
        <w:rPr>
          <w:rFonts w:ascii="Arial" w:hAnsi="Arial" w:cs="Arial"/>
        </w:rPr>
        <w:t xml:space="preserve"> </w:t>
      </w:r>
      <w:r w:rsidRPr="00F80BA3">
        <w:rPr>
          <w:rFonts w:ascii="Arial" w:hAnsi="Arial" w:cs="Arial"/>
        </w:rPr>
        <w:t xml:space="preserve">jakości na </w:t>
      </w:r>
      <w:r w:rsidRPr="00494FA5">
        <w:rPr>
          <w:rFonts w:ascii="Arial" w:hAnsi="Arial" w:cs="Arial"/>
          <w:b/>
          <w:color w:val="000000" w:themeColor="text1"/>
        </w:rPr>
        <w:t>36</w:t>
      </w:r>
      <w:r>
        <w:rPr>
          <w:rFonts w:ascii="Arial" w:hAnsi="Arial" w:cs="Arial"/>
          <w:b/>
        </w:rPr>
        <w:t xml:space="preserve"> </w:t>
      </w:r>
      <w:r w:rsidRPr="000A7DC3">
        <w:rPr>
          <w:rFonts w:ascii="Arial" w:hAnsi="Arial" w:cs="Arial"/>
          <w:b/>
        </w:rPr>
        <w:t>miesięcy</w:t>
      </w:r>
      <w:r w:rsidRPr="00F80BA3">
        <w:rPr>
          <w:rFonts w:ascii="Arial" w:hAnsi="Arial" w:cs="Arial"/>
        </w:rPr>
        <w:t xml:space="preserve"> na </w:t>
      </w:r>
      <w:r w:rsidRPr="00244A5D">
        <w:rPr>
          <w:rFonts w:ascii="Arial" w:hAnsi="Arial" w:cs="Arial"/>
          <w:color w:val="000000" w:themeColor="text1"/>
        </w:rPr>
        <w:t>wykonane opracowania wchodzące w skład przedmiotu</w:t>
      </w:r>
      <w:r w:rsidRPr="00244A5D">
        <w:rPr>
          <w:rFonts w:ascii="Arial" w:hAnsi="Arial" w:cs="Arial"/>
          <w:color w:val="FF0000"/>
        </w:rPr>
        <w:t xml:space="preserve"> </w:t>
      </w:r>
      <w:r w:rsidRPr="00F80BA3">
        <w:rPr>
          <w:rFonts w:ascii="Arial" w:hAnsi="Arial" w:cs="Arial"/>
        </w:rPr>
        <w:t>Umowy. Termin liczy się od dnia odbioru opracowania przez Zamawiającego.</w:t>
      </w:r>
    </w:p>
    <w:p w14:paraId="2C5A4C90" w14:textId="77777777" w:rsidR="00E166BD" w:rsidRPr="00F80BA3" w:rsidRDefault="00E166BD" w:rsidP="00E166BD">
      <w:pPr>
        <w:pStyle w:val="Akapitzlist"/>
        <w:numPr>
          <w:ilvl w:val="0"/>
          <w:numId w:val="15"/>
        </w:numPr>
        <w:spacing w:after="0" w:line="240" w:lineRule="auto"/>
        <w:ind w:left="426" w:hanging="426"/>
        <w:jc w:val="both"/>
        <w:rPr>
          <w:rFonts w:ascii="Arial" w:hAnsi="Arial" w:cs="Arial"/>
        </w:rPr>
      </w:pPr>
      <w:r w:rsidRPr="00F80BA3">
        <w:rPr>
          <w:rFonts w:ascii="Arial" w:hAnsi="Arial" w:cs="Arial"/>
        </w:rPr>
        <w:t>W ramach niniejszej gwarancji:</w:t>
      </w:r>
    </w:p>
    <w:p w14:paraId="1F37F879" w14:textId="77777777" w:rsidR="00E166BD" w:rsidRPr="00F80BA3" w:rsidRDefault="00E166BD" w:rsidP="00E166BD">
      <w:pPr>
        <w:pStyle w:val="Akapitzlist"/>
        <w:numPr>
          <w:ilvl w:val="0"/>
          <w:numId w:val="31"/>
        </w:numPr>
        <w:spacing w:after="0" w:line="240" w:lineRule="auto"/>
        <w:ind w:left="851" w:hanging="426"/>
        <w:jc w:val="both"/>
        <w:rPr>
          <w:rFonts w:ascii="Arial" w:hAnsi="Arial" w:cs="Arial"/>
        </w:rPr>
      </w:pPr>
      <w:r w:rsidRPr="00F80BA3">
        <w:rPr>
          <w:rFonts w:ascii="Arial" w:hAnsi="Arial" w:cs="Arial"/>
        </w:rPr>
        <w:t xml:space="preserve">Wykonawca jest odpowiedzialny wobec Zamawiającego za wady opracowania zmniejszające jego wartość lub użyteczność ze względu na cel określony w Umowie, a w szczególności odpowiada za rozwiązania opracowania niezgodne z obowiązującymi normami, niezgodnie ze stosownymi aktami prawnymi i normami prawa krajowego oraz wspólnotowego i przepisami </w:t>
      </w:r>
      <w:proofErr w:type="spellStart"/>
      <w:r w:rsidRPr="00F80BA3">
        <w:rPr>
          <w:rFonts w:ascii="Arial" w:hAnsi="Arial" w:cs="Arial"/>
        </w:rPr>
        <w:t>techniczno</w:t>
      </w:r>
      <w:proofErr w:type="spellEnd"/>
      <w:r w:rsidRPr="00F80BA3">
        <w:rPr>
          <w:rFonts w:ascii="Arial" w:hAnsi="Arial" w:cs="Arial"/>
        </w:rPr>
        <w:t xml:space="preserve"> – budowlanymi;</w:t>
      </w:r>
    </w:p>
    <w:p w14:paraId="4143EA5C" w14:textId="6C02EB92" w:rsidR="00E166BD" w:rsidRPr="000A7DC3" w:rsidRDefault="00E166BD" w:rsidP="00E166BD">
      <w:pPr>
        <w:pStyle w:val="Akapitzlist"/>
        <w:numPr>
          <w:ilvl w:val="0"/>
          <w:numId w:val="31"/>
        </w:numPr>
        <w:spacing w:after="0" w:line="240" w:lineRule="auto"/>
        <w:ind w:left="851" w:hanging="426"/>
        <w:jc w:val="both"/>
        <w:rPr>
          <w:rFonts w:ascii="Arial" w:hAnsi="Arial" w:cs="Arial"/>
        </w:rPr>
      </w:pPr>
      <w:r w:rsidRPr="000A7DC3">
        <w:rPr>
          <w:rFonts w:ascii="Arial" w:hAnsi="Arial" w:cs="Arial"/>
        </w:rPr>
        <w:t xml:space="preserve">w przypadku wystąpienia wad w opracowaniu, których nie ujawniono w czasie odbioru, Zamawiający ma prawo żądać ich usunięcia w terminie do </w:t>
      </w:r>
      <w:r w:rsidRPr="000A7DC3">
        <w:rPr>
          <w:rFonts w:ascii="Arial" w:hAnsi="Arial" w:cs="Arial"/>
          <w:b/>
        </w:rPr>
        <w:t>7 dni</w:t>
      </w:r>
      <w:r w:rsidRPr="000A7DC3">
        <w:rPr>
          <w:rFonts w:ascii="Arial" w:hAnsi="Arial" w:cs="Arial"/>
        </w:rPr>
        <w:t xml:space="preserve"> od daty zawiadomienia Wykonawcy (naniesienie uzupełnień i poprawek na wszystkich egzemplarzach dostarczonych zamawiającemu), pod rygorem naliczenia kar Umownych, określonych w § </w:t>
      </w:r>
      <w:r w:rsidR="001871E4">
        <w:rPr>
          <w:rFonts w:ascii="Arial" w:hAnsi="Arial" w:cs="Arial"/>
        </w:rPr>
        <w:t>9</w:t>
      </w:r>
      <w:r w:rsidRPr="000A7DC3">
        <w:rPr>
          <w:rFonts w:ascii="Arial" w:hAnsi="Arial" w:cs="Arial"/>
        </w:rPr>
        <w:t xml:space="preserve"> Umowy lub zlecić ich usuniecie podmiotowi trzeciemu na koszt i odpowiedzialność Wykonawcy</w:t>
      </w:r>
      <w:r w:rsidRPr="00F80BA3">
        <w:rPr>
          <w:rFonts w:ascii="Arial" w:hAnsi="Arial" w:cs="Arial"/>
        </w:rPr>
        <w:t>;</w:t>
      </w:r>
    </w:p>
    <w:p w14:paraId="6582B24C" w14:textId="4578DA79" w:rsidR="00E166BD" w:rsidRPr="000A7DC3" w:rsidRDefault="00E166BD" w:rsidP="00E166BD">
      <w:pPr>
        <w:pStyle w:val="Akapitzlist"/>
        <w:numPr>
          <w:ilvl w:val="0"/>
          <w:numId w:val="31"/>
        </w:numPr>
        <w:spacing w:after="0" w:line="240" w:lineRule="auto"/>
        <w:ind w:left="851" w:hanging="426"/>
        <w:jc w:val="both"/>
        <w:rPr>
          <w:rFonts w:ascii="Arial" w:hAnsi="Arial" w:cs="Arial"/>
        </w:rPr>
      </w:pPr>
      <w:r w:rsidRPr="000A7DC3">
        <w:rPr>
          <w:rFonts w:ascii="Arial" w:hAnsi="Arial" w:cs="Arial"/>
        </w:rPr>
        <w:t xml:space="preserve">Strony wydłużają okres rękojmi, który wynosi </w:t>
      </w:r>
      <w:r w:rsidRPr="00494FA5">
        <w:rPr>
          <w:rFonts w:ascii="Arial" w:hAnsi="Arial" w:cs="Arial"/>
          <w:color w:val="000000" w:themeColor="text1"/>
        </w:rPr>
        <w:t xml:space="preserve">36 </w:t>
      </w:r>
      <w:r w:rsidRPr="000A7DC3">
        <w:rPr>
          <w:rFonts w:ascii="Arial" w:hAnsi="Arial" w:cs="Arial"/>
        </w:rPr>
        <w:t>miesięcy od daty odbioru przedmiotu Umowy. Odpowiedzialność z tytułu rękojmi za wady przedmiotu Umowy Wykonawca ponosi na zasadach określonych w Kodeksie cywilnym.</w:t>
      </w:r>
    </w:p>
    <w:p w14:paraId="61FEF682" w14:textId="77777777" w:rsidR="00E166BD" w:rsidRPr="00F80BA3" w:rsidRDefault="00E166BD" w:rsidP="00E166BD">
      <w:pPr>
        <w:pStyle w:val="Akapitzlist"/>
        <w:numPr>
          <w:ilvl w:val="0"/>
          <w:numId w:val="15"/>
        </w:numPr>
        <w:spacing w:after="0" w:line="240" w:lineRule="auto"/>
        <w:ind w:left="426" w:hanging="426"/>
        <w:jc w:val="both"/>
        <w:rPr>
          <w:rFonts w:ascii="Arial" w:hAnsi="Arial" w:cs="Arial"/>
        </w:rPr>
      </w:pPr>
      <w:r w:rsidRPr="00F80BA3">
        <w:rPr>
          <w:rFonts w:ascii="Arial" w:hAnsi="Arial" w:cs="Arial"/>
        </w:rPr>
        <w:t>Niniejsza Umowa stanowi jednocześnie dokument gwarancji.</w:t>
      </w:r>
    </w:p>
    <w:p w14:paraId="0D43BE75" w14:textId="77777777" w:rsidR="00E166BD" w:rsidRPr="00F80BA3" w:rsidRDefault="00E166BD" w:rsidP="00E166BD">
      <w:pPr>
        <w:pStyle w:val="Akapitzlist"/>
        <w:numPr>
          <w:ilvl w:val="0"/>
          <w:numId w:val="15"/>
        </w:numPr>
        <w:spacing w:after="0" w:line="240" w:lineRule="auto"/>
        <w:ind w:left="426" w:hanging="426"/>
        <w:jc w:val="both"/>
        <w:rPr>
          <w:rFonts w:ascii="Arial" w:hAnsi="Arial" w:cs="Arial"/>
        </w:rPr>
      </w:pPr>
      <w:r w:rsidRPr="00F80BA3">
        <w:rPr>
          <w:rFonts w:ascii="Arial" w:hAnsi="Arial" w:cs="Arial"/>
        </w:rPr>
        <w:t>Wykonawca oświadcza, że wszelka dokumentacja projektowa nie będzie naruszać praw osób trzecich, a w przypadku wystąpienia w tym względzie jakichkolwiek naruszeń, zobowiązuje się ponieść pełną odpowiedzialność odszkodowawczą z tego tytułu.</w:t>
      </w:r>
    </w:p>
    <w:p w14:paraId="7AEE5130" w14:textId="77777777" w:rsidR="00E166BD" w:rsidRPr="00F80BA3" w:rsidRDefault="00E166BD" w:rsidP="00E166BD">
      <w:pPr>
        <w:pStyle w:val="Akapitzlist"/>
        <w:numPr>
          <w:ilvl w:val="0"/>
          <w:numId w:val="15"/>
        </w:numPr>
        <w:spacing w:after="0" w:line="240" w:lineRule="auto"/>
        <w:ind w:left="426" w:hanging="426"/>
        <w:jc w:val="both"/>
        <w:rPr>
          <w:rFonts w:ascii="Arial" w:hAnsi="Arial" w:cs="Arial"/>
        </w:rPr>
      </w:pPr>
      <w:r w:rsidRPr="00F80BA3">
        <w:rPr>
          <w:rFonts w:ascii="Arial" w:hAnsi="Arial" w:cs="Arial"/>
        </w:rPr>
        <w:t>Za wadę dokumentacji projektowej uważa się również wadę, która doprowadzi lub może doprowadzić do powstania wady inwestycji bądź dowolnej jej części.</w:t>
      </w:r>
    </w:p>
    <w:p w14:paraId="150360A6" w14:textId="77777777" w:rsidR="00E166BD" w:rsidRPr="00494FA5" w:rsidRDefault="00E166BD" w:rsidP="00494FA5">
      <w:pPr>
        <w:jc w:val="both"/>
        <w:rPr>
          <w:rFonts w:ascii="Arial" w:hAnsi="Arial" w:cs="Arial"/>
        </w:rPr>
      </w:pPr>
    </w:p>
    <w:p w14:paraId="6D98FADB" w14:textId="24ABC12D" w:rsidR="00390F83" w:rsidRPr="00F80BA3" w:rsidRDefault="00592611" w:rsidP="000A7DC3">
      <w:pPr>
        <w:pStyle w:val="Zwykytekst"/>
        <w:jc w:val="center"/>
        <w:rPr>
          <w:rFonts w:ascii="Arial" w:hAnsi="Arial" w:cs="Arial"/>
          <w:b/>
          <w:szCs w:val="22"/>
        </w:rPr>
      </w:pPr>
      <w:r w:rsidRPr="00F80BA3">
        <w:rPr>
          <w:rFonts w:ascii="Arial" w:hAnsi="Arial" w:cs="Arial"/>
          <w:b/>
          <w:szCs w:val="22"/>
        </w:rPr>
        <w:t xml:space="preserve">§ </w:t>
      </w:r>
      <w:r w:rsidR="00E166BD">
        <w:rPr>
          <w:rFonts w:ascii="Arial" w:hAnsi="Arial" w:cs="Arial"/>
          <w:b/>
          <w:szCs w:val="22"/>
        </w:rPr>
        <w:t>9</w:t>
      </w:r>
    </w:p>
    <w:p w14:paraId="1D4F2517" w14:textId="41EC87C7" w:rsidR="00F80BA3" w:rsidRPr="00F80BA3" w:rsidRDefault="00F80BA3" w:rsidP="000A7DC3">
      <w:pPr>
        <w:pStyle w:val="Zwykytekst"/>
        <w:jc w:val="center"/>
        <w:rPr>
          <w:rFonts w:ascii="Arial" w:hAnsi="Arial" w:cs="Arial"/>
          <w:b/>
          <w:szCs w:val="22"/>
        </w:rPr>
      </w:pPr>
      <w:r w:rsidRPr="00F80BA3">
        <w:rPr>
          <w:rFonts w:ascii="Arial" w:hAnsi="Arial" w:cs="Arial"/>
          <w:b/>
          <w:szCs w:val="22"/>
        </w:rPr>
        <w:t>KARY UMOWNE</w:t>
      </w:r>
    </w:p>
    <w:p w14:paraId="691D8A8F" w14:textId="03BAA51C" w:rsidR="0088150E" w:rsidRPr="000A7DC3" w:rsidRDefault="0088150E" w:rsidP="000A7DC3">
      <w:pPr>
        <w:pStyle w:val="Zwykytekst"/>
        <w:numPr>
          <w:ilvl w:val="0"/>
          <w:numId w:val="24"/>
        </w:numPr>
        <w:ind w:left="426" w:hanging="426"/>
        <w:jc w:val="both"/>
        <w:rPr>
          <w:rFonts w:ascii="Arial" w:hAnsi="Arial" w:cs="Arial"/>
          <w:szCs w:val="22"/>
        </w:rPr>
      </w:pPr>
      <w:bookmarkStart w:id="3" w:name="_Hlk495318592"/>
      <w:r w:rsidRPr="000A7DC3">
        <w:rPr>
          <w:rFonts w:ascii="Arial" w:hAnsi="Arial" w:cs="Arial"/>
          <w:szCs w:val="22"/>
        </w:rPr>
        <w:t>Zamawiającemu przysługuje prawo naliczania</w:t>
      </w:r>
      <w:r w:rsidR="008B71F9">
        <w:rPr>
          <w:rFonts w:ascii="Arial" w:hAnsi="Arial" w:cs="Arial"/>
          <w:szCs w:val="22"/>
        </w:rPr>
        <w:t xml:space="preserve"> Wykonawcy</w:t>
      </w:r>
      <w:r w:rsidRPr="000A7DC3">
        <w:rPr>
          <w:rFonts w:ascii="Arial" w:hAnsi="Arial" w:cs="Arial"/>
          <w:szCs w:val="22"/>
        </w:rPr>
        <w:t xml:space="preserve"> kary umownej za </w:t>
      </w:r>
      <w:r w:rsidR="000A64A8">
        <w:rPr>
          <w:rFonts w:ascii="Arial" w:hAnsi="Arial" w:cs="Arial"/>
          <w:szCs w:val="22"/>
        </w:rPr>
        <w:t>zwłokę</w:t>
      </w:r>
      <w:r w:rsidRPr="000A7DC3">
        <w:rPr>
          <w:rFonts w:ascii="Arial" w:hAnsi="Arial" w:cs="Arial"/>
          <w:szCs w:val="22"/>
        </w:rPr>
        <w:t xml:space="preserve"> w</w:t>
      </w:r>
      <w:r w:rsidR="008B71F9">
        <w:rPr>
          <w:rFonts w:ascii="Arial" w:hAnsi="Arial" w:cs="Arial"/>
          <w:szCs w:val="22"/>
        </w:rPr>
        <w:t xml:space="preserve"> przyjeździe na budowę (bądź do siedziby Zamawiającego) lub zwłokę w</w:t>
      </w:r>
      <w:r w:rsidRPr="000A7DC3">
        <w:rPr>
          <w:rFonts w:ascii="Arial" w:hAnsi="Arial" w:cs="Arial"/>
          <w:szCs w:val="22"/>
        </w:rPr>
        <w:t xml:space="preserve"> wykonaniu czynności nadzoru a</w:t>
      </w:r>
      <w:r w:rsidR="001D70FD" w:rsidRPr="000A7DC3">
        <w:rPr>
          <w:rFonts w:ascii="Arial" w:hAnsi="Arial" w:cs="Arial"/>
          <w:szCs w:val="22"/>
        </w:rPr>
        <w:t>utorskiego, o których mowa w § 3</w:t>
      </w:r>
      <w:r w:rsidR="000A64A8">
        <w:rPr>
          <w:rFonts w:ascii="Arial" w:hAnsi="Arial" w:cs="Arial"/>
          <w:szCs w:val="22"/>
        </w:rPr>
        <w:t xml:space="preserve"> ust. 1</w:t>
      </w:r>
      <w:r w:rsidRPr="000A7DC3">
        <w:rPr>
          <w:rFonts w:ascii="Arial" w:hAnsi="Arial" w:cs="Arial"/>
          <w:szCs w:val="22"/>
        </w:rPr>
        <w:t xml:space="preserve"> </w:t>
      </w:r>
      <w:r w:rsidR="000A64A8">
        <w:rPr>
          <w:rFonts w:ascii="Arial" w:hAnsi="Arial" w:cs="Arial"/>
          <w:szCs w:val="22"/>
        </w:rPr>
        <w:t>U</w:t>
      </w:r>
      <w:r w:rsidRPr="000A7DC3">
        <w:rPr>
          <w:rFonts w:ascii="Arial" w:hAnsi="Arial" w:cs="Arial"/>
          <w:szCs w:val="22"/>
        </w:rPr>
        <w:t xml:space="preserve">mowy w wysokości </w:t>
      </w:r>
      <w:r w:rsidRPr="00494FA5">
        <w:rPr>
          <w:rFonts w:ascii="Arial" w:hAnsi="Arial" w:cs="Arial"/>
          <w:b/>
          <w:szCs w:val="22"/>
        </w:rPr>
        <w:t>2%</w:t>
      </w:r>
      <w:r w:rsidRPr="000A7DC3">
        <w:rPr>
          <w:rFonts w:ascii="Arial" w:hAnsi="Arial" w:cs="Arial"/>
          <w:szCs w:val="22"/>
        </w:rPr>
        <w:t xml:space="preserve"> </w:t>
      </w:r>
      <w:r w:rsidR="00893342">
        <w:rPr>
          <w:rFonts w:ascii="Arial" w:hAnsi="Arial" w:cs="Arial"/>
          <w:szCs w:val="22"/>
        </w:rPr>
        <w:t xml:space="preserve">łącznego </w:t>
      </w:r>
      <w:r w:rsidRPr="000A7DC3">
        <w:rPr>
          <w:rFonts w:ascii="Arial" w:hAnsi="Arial" w:cs="Arial"/>
          <w:szCs w:val="22"/>
        </w:rPr>
        <w:t>wynagrodzenia</w:t>
      </w:r>
      <w:r w:rsidR="006A29EA" w:rsidRPr="000A7DC3">
        <w:rPr>
          <w:rFonts w:ascii="Arial" w:hAnsi="Arial" w:cs="Arial"/>
          <w:szCs w:val="22"/>
        </w:rPr>
        <w:t xml:space="preserve"> brutto, o którym mowa w § 4</w:t>
      </w:r>
      <w:r w:rsidRPr="000A7DC3">
        <w:rPr>
          <w:rFonts w:ascii="Arial" w:hAnsi="Arial" w:cs="Arial"/>
          <w:szCs w:val="22"/>
        </w:rPr>
        <w:t xml:space="preserve"> ust. 1</w:t>
      </w:r>
      <w:r w:rsidR="008C19D4">
        <w:rPr>
          <w:rFonts w:ascii="Arial" w:hAnsi="Arial" w:cs="Arial"/>
          <w:szCs w:val="22"/>
        </w:rPr>
        <w:t xml:space="preserve"> </w:t>
      </w:r>
      <w:r w:rsidRPr="000A7DC3">
        <w:rPr>
          <w:rFonts w:ascii="Arial" w:hAnsi="Arial" w:cs="Arial"/>
          <w:szCs w:val="22"/>
        </w:rPr>
        <w:t xml:space="preserve">za każdy </w:t>
      </w:r>
      <w:r w:rsidR="000A64A8">
        <w:rPr>
          <w:rFonts w:ascii="Arial" w:hAnsi="Arial" w:cs="Arial"/>
          <w:szCs w:val="22"/>
        </w:rPr>
        <w:t xml:space="preserve">rozpoczęty </w:t>
      </w:r>
      <w:r w:rsidRPr="000A7DC3">
        <w:rPr>
          <w:rFonts w:ascii="Arial" w:hAnsi="Arial" w:cs="Arial"/>
          <w:szCs w:val="22"/>
        </w:rPr>
        <w:t xml:space="preserve">dzień </w:t>
      </w:r>
      <w:r w:rsidR="000A64A8">
        <w:rPr>
          <w:rFonts w:ascii="Arial" w:hAnsi="Arial" w:cs="Arial"/>
          <w:szCs w:val="22"/>
        </w:rPr>
        <w:t>zwłoki</w:t>
      </w:r>
      <w:r w:rsidRPr="000A7DC3">
        <w:rPr>
          <w:rFonts w:ascii="Arial" w:hAnsi="Arial" w:cs="Arial"/>
          <w:szCs w:val="22"/>
        </w:rPr>
        <w:t xml:space="preserve"> w odniesieniu do terminów wskazanych w </w:t>
      </w:r>
      <w:r w:rsidR="001D70FD">
        <w:rPr>
          <w:rFonts w:ascii="Arial" w:hAnsi="Arial" w:cs="Arial"/>
          <w:szCs w:val="22"/>
        </w:rPr>
        <w:t>U</w:t>
      </w:r>
      <w:r w:rsidRPr="000A7DC3">
        <w:rPr>
          <w:rFonts w:ascii="Arial" w:hAnsi="Arial" w:cs="Arial"/>
          <w:szCs w:val="22"/>
        </w:rPr>
        <w:t>mowie lub uzgodnionych przez strony.</w:t>
      </w:r>
    </w:p>
    <w:p w14:paraId="28665415" w14:textId="15476C63" w:rsidR="0088150E" w:rsidRPr="000A7DC3" w:rsidRDefault="0088150E" w:rsidP="000A7DC3">
      <w:pPr>
        <w:pStyle w:val="Zwykytekst"/>
        <w:numPr>
          <w:ilvl w:val="0"/>
          <w:numId w:val="24"/>
        </w:numPr>
        <w:ind w:left="426" w:hanging="426"/>
        <w:jc w:val="both"/>
        <w:rPr>
          <w:rFonts w:ascii="Arial" w:hAnsi="Arial" w:cs="Arial"/>
          <w:szCs w:val="22"/>
        </w:rPr>
      </w:pPr>
      <w:r w:rsidRPr="000A7DC3">
        <w:rPr>
          <w:rFonts w:ascii="Arial" w:hAnsi="Arial" w:cs="Arial"/>
          <w:szCs w:val="22"/>
        </w:rPr>
        <w:t xml:space="preserve">Odstąpienie od umowy bądź też jej </w:t>
      </w:r>
      <w:r w:rsidR="000A64A8">
        <w:rPr>
          <w:rFonts w:ascii="Arial" w:hAnsi="Arial" w:cs="Arial"/>
          <w:szCs w:val="22"/>
        </w:rPr>
        <w:t>rozwiązanie</w:t>
      </w:r>
      <w:r w:rsidRPr="000A7DC3">
        <w:rPr>
          <w:rFonts w:ascii="Arial" w:hAnsi="Arial" w:cs="Arial"/>
          <w:szCs w:val="22"/>
        </w:rPr>
        <w:t xml:space="preserve"> przez którąkolwiek ze Stron niniejszej umowy z przyczyn leżących po stronie Wykonawcy stanowi podstawę dla Zamawiającego do naliczenia i żądania zapłaty przez Wykonawcę kary umownej w wysokości </w:t>
      </w:r>
      <w:r w:rsidRPr="00494FA5">
        <w:rPr>
          <w:rFonts w:ascii="Arial" w:hAnsi="Arial" w:cs="Arial"/>
          <w:b/>
          <w:szCs w:val="22"/>
        </w:rPr>
        <w:t>10 %</w:t>
      </w:r>
      <w:r w:rsidRPr="000A7DC3">
        <w:rPr>
          <w:rFonts w:ascii="Arial" w:hAnsi="Arial" w:cs="Arial"/>
          <w:szCs w:val="22"/>
        </w:rPr>
        <w:t xml:space="preserve"> łącznego wynagrodzenia br</w:t>
      </w:r>
      <w:r w:rsidR="006A29EA" w:rsidRPr="000A7DC3">
        <w:rPr>
          <w:rFonts w:ascii="Arial" w:hAnsi="Arial" w:cs="Arial"/>
          <w:szCs w:val="22"/>
        </w:rPr>
        <w:t>utto Wykonawcy określonego w § 4</w:t>
      </w:r>
      <w:r w:rsidRPr="000A7DC3">
        <w:rPr>
          <w:rFonts w:ascii="Arial" w:hAnsi="Arial" w:cs="Arial"/>
          <w:szCs w:val="22"/>
        </w:rPr>
        <w:t xml:space="preserve"> ust. 1 </w:t>
      </w:r>
      <w:r w:rsidR="008C19D4">
        <w:rPr>
          <w:rFonts w:ascii="Arial" w:hAnsi="Arial" w:cs="Arial"/>
          <w:szCs w:val="22"/>
        </w:rPr>
        <w:t>U</w:t>
      </w:r>
      <w:r w:rsidRPr="000A7DC3">
        <w:rPr>
          <w:rFonts w:ascii="Arial" w:hAnsi="Arial" w:cs="Arial"/>
          <w:szCs w:val="22"/>
        </w:rPr>
        <w:t>mowy.</w:t>
      </w:r>
    </w:p>
    <w:p w14:paraId="78B47FDE" w14:textId="0ED94A1B" w:rsidR="0088150E" w:rsidRPr="000A7DC3" w:rsidRDefault="0088150E" w:rsidP="000A7DC3">
      <w:pPr>
        <w:pStyle w:val="Zwykytekst"/>
        <w:numPr>
          <w:ilvl w:val="0"/>
          <w:numId w:val="24"/>
        </w:numPr>
        <w:ind w:left="426" w:hanging="426"/>
        <w:jc w:val="both"/>
        <w:rPr>
          <w:rFonts w:ascii="Arial" w:hAnsi="Arial" w:cs="Arial"/>
          <w:szCs w:val="22"/>
        </w:rPr>
      </w:pPr>
      <w:r w:rsidRPr="000A7DC3">
        <w:rPr>
          <w:rFonts w:ascii="Arial" w:hAnsi="Arial" w:cs="Arial"/>
          <w:szCs w:val="22"/>
        </w:rPr>
        <w:t>Wykonawca wyraża zgodę, aby należności z tytułu kar umownych Zamawiający potrącił z należności przysługujących Wykonawcy.</w:t>
      </w:r>
    </w:p>
    <w:p w14:paraId="3F9A6A79" w14:textId="0FC4CE82" w:rsidR="0088150E" w:rsidRPr="00F80BA3" w:rsidRDefault="0088150E" w:rsidP="000A7DC3">
      <w:pPr>
        <w:pStyle w:val="Zwykytekst"/>
        <w:numPr>
          <w:ilvl w:val="0"/>
          <w:numId w:val="24"/>
        </w:numPr>
        <w:ind w:left="426" w:hanging="426"/>
        <w:jc w:val="both"/>
        <w:rPr>
          <w:rFonts w:ascii="Arial" w:hAnsi="Arial" w:cs="Arial"/>
          <w:szCs w:val="22"/>
        </w:rPr>
      </w:pPr>
      <w:r w:rsidRPr="000A7DC3">
        <w:rPr>
          <w:rFonts w:ascii="Arial" w:hAnsi="Arial" w:cs="Arial"/>
          <w:szCs w:val="22"/>
        </w:rPr>
        <w:lastRenderedPageBreak/>
        <w:t>Niezależnie od kar umownych Strony mogą dochodzić odszkodowania uzupełniającego na zasadach ogólnych w przypadku, gdy szkoda przekracza wysokość kary umownej.</w:t>
      </w:r>
    </w:p>
    <w:p w14:paraId="0CBDAC85" w14:textId="77777777" w:rsidR="000D410B" w:rsidRPr="00F80BA3" w:rsidRDefault="000D410B" w:rsidP="000A7DC3">
      <w:pPr>
        <w:pStyle w:val="Zwykytekst"/>
        <w:jc w:val="center"/>
        <w:rPr>
          <w:rFonts w:ascii="Arial" w:hAnsi="Arial" w:cs="Arial"/>
          <w:b/>
          <w:szCs w:val="22"/>
        </w:rPr>
      </w:pPr>
    </w:p>
    <w:p w14:paraId="1D067B4E" w14:textId="7015CF7A" w:rsidR="003F7605" w:rsidRPr="00545BA2" w:rsidRDefault="003F7605" w:rsidP="003F7605">
      <w:pPr>
        <w:pStyle w:val="Zwykytekst"/>
        <w:jc w:val="center"/>
        <w:rPr>
          <w:rFonts w:ascii="Arial" w:hAnsi="Arial" w:cs="Arial"/>
          <w:b/>
          <w:szCs w:val="22"/>
        </w:rPr>
      </w:pPr>
      <w:r>
        <w:rPr>
          <w:rFonts w:ascii="Arial" w:hAnsi="Arial" w:cs="Arial"/>
          <w:b/>
          <w:szCs w:val="22"/>
        </w:rPr>
        <w:t xml:space="preserve">§ </w:t>
      </w:r>
      <w:r w:rsidR="00E166BD">
        <w:rPr>
          <w:rFonts w:ascii="Arial" w:hAnsi="Arial" w:cs="Arial"/>
          <w:b/>
          <w:szCs w:val="22"/>
        </w:rPr>
        <w:t>10</w:t>
      </w:r>
    </w:p>
    <w:p w14:paraId="1CB52865" w14:textId="77777777" w:rsidR="003F7605" w:rsidRPr="00545BA2" w:rsidRDefault="003F7605" w:rsidP="003F7605">
      <w:pPr>
        <w:pStyle w:val="Zwykytekst"/>
        <w:jc w:val="center"/>
        <w:rPr>
          <w:rFonts w:ascii="Arial" w:hAnsi="Arial" w:cs="Arial"/>
          <w:b/>
          <w:szCs w:val="22"/>
        </w:rPr>
      </w:pPr>
      <w:r w:rsidRPr="00545BA2">
        <w:rPr>
          <w:rFonts w:ascii="Arial" w:hAnsi="Arial" w:cs="Arial"/>
          <w:b/>
          <w:szCs w:val="22"/>
        </w:rPr>
        <w:t>ZMIANY UMOWY</w:t>
      </w:r>
    </w:p>
    <w:p w14:paraId="6CDB61FC" w14:textId="4FF8AF60" w:rsidR="003F7605" w:rsidRPr="000A62D8" w:rsidRDefault="00605DA6" w:rsidP="003F7605">
      <w:pPr>
        <w:pStyle w:val="Akapitzlist"/>
        <w:numPr>
          <w:ilvl w:val="0"/>
          <w:numId w:val="28"/>
        </w:numPr>
        <w:autoSpaceDN w:val="0"/>
        <w:spacing w:line="240" w:lineRule="auto"/>
        <w:ind w:left="426" w:hanging="426"/>
        <w:jc w:val="both"/>
        <w:textAlignment w:val="baseline"/>
        <w:rPr>
          <w:rFonts w:ascii="Arial" w:eastAsia="Calibri" w:hAnsi="Arial" w:cs="Arial"/>
          <w:kern w:val="3"/>
          <w:lang w:eastAsia="zh-CN"/>
        </w:rPr>
      </w:pPr>
      <w:r>
        <w:rPr>
          <w:rFonts w:ascii="Arial" w:eastAsia="Calibri" w:hAnsi="Arial" w:cs="Arial"/>
          <w:kern w:val="3"/>
          <w:lang w:eastAsia="zh-CN"/>
        </w:rPr>
        <w:t>Zamawiający dopuszcza zmianę U</w:t>
      </w:r>
      <w:r w:rsidR="003F7605" w:rsidRPr="00545BA2">
        <w:rPr>
          <w:rFonts w:ascii="Arial" w:eastAsia="Calibri" w:hAnsi="Arial" w:cs="Arial"/>
          <w:kern w:val="3"/>
          <w:lang w:eastAsia="zh-CN"/>
        </w:rPr>
        <w:t xml:space="preserve">mowy, jeżeli zajdzie </w:t>
      </w:r>
      <w:r>
        <w:rPr>
          <w:rFonts w:ascii="Arial" w:eastAsia="Calibri" w:hAnsi="Arial" w:cs="Arial"/>
          <w:kern w:val="3"/>
          <w:lang w:eastAsia="zh-CN"/>
        </w:rPr>
        <w:t xml:space="preserve">taka </w:t>
      </w:r>
      <w:r w:rsidR="003F7605" w:rsidRPr="00545BA2">
        <w:rPr>
          <w:rFonts w:ascii="Arial" w:eastAsia="Calibri" w:hAnsi="Arial" w:cs="Arial"/>
          <w:kern w:val="3"/>
          <w:lang w:eastAsia="zh-CN"/>
        </w:rPr>
        <w:t xml:space="preserve">potrzeba w sytuacji zmiany obowiązujących przepisów, jeżeli zgodnie z nimi konieczne będzie dostosowanie treści umowy do aktualnego stanu prawnego. Zmiana wymaga zgłoszenia w formie pisemnej w ciągu </w:t>
      </w:r>
      <w:r w:rsidR="003F7605" w:rsidRPr="000A7DC3">
        <w:rPr>
          <w:rFonts w:ascii="Arial" w:eastAsia="Calibri" w:hAnsi="Arial" w:cs="Arial"/>
          <w:b/>
          <w:color w:val="000000" w:themeColor="text1"/>
          <w:kern w:val="3"/>
          <w:lang w:eastAsia="zh-CN"/>
        </w:rPr>
        <w:t>14 dni</w:t>
      </w:r>
      <w:r w:rsidR="003F7605" w:rsidRPr="000A7DC3">
        <w:rPr>
          <w:rFonts w:ascii="Arial" w:eastAsia="Calibri" w:hAnsi="Arial" w:cs="Arial"/>
          <w:color w:val="000000" w:themeColor="text1"/>
          <w:kern w:val="3"/>
          <w:lang w:eastAsia="zh-CN"/>
        </w:rPr>
        <w:t xml:space="preserve"> </w:t>
      </w:r>
      <w:r w:rsidR="003F7605" w:rsidRPr="00545BA2">
        <w:rPr>
          <w:rFonts w:ascii="Arial" w:eastAsia="Calibri" w:hAnsi="Arial" w:cs="Arial"/>
          <w:kern w:val="3"/>
          <w:lang w:eastAsia="zh-CN"/>
        </w:rPr>
        <w:t xml:space="preserve">od powzięcia informacji stanowiącej podstawę do wprowadzenia zmian. Zmiana ta może spowodować wydłużenie terminu wykonania </w:t>
      </w:r>
      <w:r>
        <w:rPr>
          <w:rFonts w:ascii="Arial" w:eastAsia="Calibri" w:hAnsi="Arial" w:cs="Arial"/>
          <w:kern w:val="3"/>
          <w:lang w:eastAsia="zh-CN"/>
        </w:rPr>
        <w:t>prac</w:t>
      </w:r>
      <w:r w:rsidR="003F7605" w:rsidRPr="00545BA2">
        <w:rPr>
          <w:rFonts w:ascii="Arial" w:eastAsia="Calibri" w:hAnsi="Arial" w:cs="Arial"/>
          <w:kern w:val="3"/>
          <w:lang w:eastAsia="zh-CN"/>
        </w:rPr>
        <w:t xml:space="preserve"> i nie spowoduje zmiany wynagrodzenia Wykonawcy. Inicjatorem tej zmiany może być Zamawiający lub Wykonawca</w:t>
      </w:r>
      <w:r w:rsidR="003F7605" w:rsidRPr="000A62D8">
        <w:rPr>
          <w:rFonts w:ascii="Arial" w:eastAsia="Calibri" w:hAnsi="Arial" w:cs="Arial"/>
          <w:kern w:val="3"/>
          <w:lang w:eastAsia="zh-CN"/>
        </w:rPr>
        <w:t>.</w:t>
      </w:r>
    </w:p>
    <w:p w14:paraId="63AFCACB" w14:textId="1C9E03DB" w:rsidR="00205602" w:rsidRPr="000A7DC3" w:rsidRDefault="003F7605" w:rsidP="000A7DC3">
      <w:pPr>
        <w:pStyle w:val="Akapitzlist"/>
        <w:numPr>
          <w:ilvl w:val="0"/>
          <w:numId w:val="28"/>
        </w:numPr>
        <w:autoSpaceDN w:val="0"/>
        <w:spacing w:line="240" w:lineRule="auto"/>
        <w:ind w:left="426" w:hanging="426"/>
        <w:jc w:val="both"/>
        <w:textAlignment w:val="baseline"/>
        <w:rPr>
          <w:rFonts w:ascii="Arial" w:eastAsia="Calibri" w:hAnsi="Arial" w:cs="Arial"/>
          <w:kern w:val="3"/>
          <w:lang w:eastAsia="zh-CN"/>
        </w:rPr>
      </w:pPr>
      <w:r w:rsidRPr="00545BA2">
        <w:rPr>
          <w:rFonts w:ascii="Arial" w:eastAsia="Calibri" w:hAnsi="Arial" w:cs="Arial"/>
          <w:kern w:val="3"/>
          <w:lang w:eastAsia="zh-CN"/>
        </w:rPr>
        <w:t>Zamawiający dopuszcza zmianę w zakresie osób wskazanych w ofercie</w:t>
      </w:r>
      <w:r w:rsidR="0067544C">
        <w:rPr>
          <w:rFonts w:ascii="Arial" w:eastAsia="Calibri" w:hAnsi="Arial" w:cs="Arial"/>
          <w:kern w:val="3"/>
          <w:lang w:eastAsia="zh-CN"/>
        </w:rPr>
        <w:t xml:space="preserve"> Wykonawcy</w:t>
      </w:r>
      <w:r w:rsidRPr="00545BA2">
        <w:rPr>
          <w:rFonts w:ascii="Arial" w:eastAsia="Calibri" w:hAnsi="Arial" w:cs="Arial"/>
          <w:kern w:val="3"/>
          <w:lang w:eastAsia="zh-CN"/>
        </w:rPr>
        <w:t xml:space="preserve"> jako wykonujących zamówienie w wyjątkowych przypadkach pod warunkiem zastąpienia ich osobami spełniającymi co najmniej takie wymagania – uprawnienia, jakie dla tych osób postawiono w specyfikacji istotnych warunków zamówienia. Zmiana może nastąpić na wniosek Wykonawcy po uprzedniej akceptacji przez Zamawiającego zaproponowanych zmian osobowych. Zmiana ta nie spowoduje wydłużenia terminu wykonania prac i nie spowoduje zmiany wynagrodzenia Wykonawcy. Inicjatorem tej zmiany może być Wykonawca. Zmiana wymaga zgłoszenia w formie pisemnej w ciągu </w:t>
      </w:r>
      <w:r w:rsidR="00605DA6">
        <w:rPr>
          <w:rFonts w:ascii="Arial" w:eastAsia="Calibri" w:hAnsi="Arial" w:cs="Arial"/>
          <w:b/>
          <w:kern w:val="3"/>
          <w:lang w:eastAsia="zh-CN"/>
        </w:rPr>
        <w:t>7</w:t>
      </w:r>
      <w:r w:rsidRPr="000A7DC3">
        <w:rPr>
          <w:rFonts w:ascii="Arial" w:eastAsia="Calibri" w:hAnsi="Arial" w:cs="Arial"/>
          <w:b/>
          <w:kern w:val="3"/>
          <w:lang w:eastAsia="zh-CN"/>
        </w:rPr>
        <w:t xml:space="preserve"> dni</w:t>
      </w:r>
      <w:r w:rsidRPr="00545BA2">
        <w:rPr>
          <w:rFonts w:ascii="Arial" w:eastAsia="Calibri" w:hAnsi="Arial" w:cs="Arial"/>
          <w:kern w:val="3"/>
          <w:lang w:eastAsia="zh-CN"/>
        </w:rPr>
        <w:t xml:space="preserve"> od powzięcia informacji stanowiącej podstawę do wprowadzenia zmian.</w:t>
      </w:r>
      <w:r w:rsidR="00205602">
        <w:rPr>
          <w:rFonts w:ascii="Arial" w:eastAsia="Calibri" w:hAnsi="Arial" w:cs="Arial"/>
          <w:kern w:val="3"/>
          <w:lang w:eastAsia="zh-CN"/>
        </w:rPr>
        <w:t xml:space="preserve"> </w:t>
      </w:r>
      <w:r w:rsidR="00205602" w:rsidRPr="000A7DC3">
        <w:rPr>
          <w:rFonts w:ascii="Arial" w:hAnsi="Arial" w:cs="Arial"/>
        </w:rPr>
        <w:t>Zmiana osoby pełniącej funkcję projektanta sprawującego nadzór autorski, w trakcie trwania umowy, może nastąpić jedynie po złożeniu przez wyznaczoną przez Wykonawcę oraz zaakceptowaną przez Zamawiającego osobę pisemnego oświadczenia o przejęciu obowiązków projektanta sprawującego nadzór autorski, wynikających z art. 20 ustawy Prawo Budowlane, z podaniem dnia przejęcia obowiązków oraz złożeniu przez dotychczasowego projektanta sprawującego nadzór autorski oświadczenia o zgodzie na scedowanie obowiązków projektanta sprawującego nadzór autorski na wskazaną osobę z podaniem dnia przekazana tych obowiązków.</w:t>
      </w:r>
    </w:p>
    <w:p w14:paraId="53B35422" w14:textId="0FC58065" w:rsidR="003F7605" w:rsidRPr="000A62D8" w:rsidRDefault="00605DA6" w:rsidP="003F7605">
      <w:pPr>
        <w:pStyle w:val="Akapitzlist"/>
        <w:numPr>
          <w:ilvl w:val="0"/>
          <w:numId w:val="28"/>
        </w:numPr>
        <w:autoSpaceDN w:val="0"/>
        <w:spacing w:line="240" w:lineRule="auto"/>
        <w:ind w:left="426" w:hanging="426"/>
        <w:jc w:val="both"/>
        <w:textAlignment w:val="baseline"/>
        <w:rPr>
          <w:rFonts w:ascii="Arial" w:eastAsia="Calibri" w:hAnsi="Arial" w:cs="Arial"/>
          <w:kern w:val="3"/>
          <w:lang w:eastAsia="zh-CN"/>
        </w:rPr>
      </w:pPr>
      <w:r>
        <w:rPr>
          <w:rFonts w:ascii="Arial" w:eastAsia="Calibri" w:hAnsi="Arial" w:cs="Arial"/>
          <w:kern w:val="3"/>
          <w:lang w:eastAsia="zh-CN"/>
        </w:rPr>
        <w:t>Zamawiający dopuszcza zmianę U</w:t>
      </w:r>
      <w:r w:rsidR="003F7605" w:rsidRPr="00545BA2">
        <w:rPr>
          <w:rFonts w:ascii="Arial" w:eastAsia="Calibri" w:hAnsi="Arial" w:cs="Arial"/>
          <w:kern w:val="3"/>
          <w:lang w:eastAsia="zh-CN"/>
        </w:rPr>
        <w:t xml:space="preserve">mowy, w przypadku zmiany terminu wykonania robót budowlanych, które są objęte nadzorem autorskim. Zmiana wymaga zgłoszenia w formie pisemnej w ciągu </w:t>
      </w:r>
      <w:r w:rsidR="003F7605" w:rsidRPr="00545BA2">
        <w:rPr>
          <w:rFonts w:ascii="Arial" w:eastAsia="Calibri" w:hAnsi="Arial" w:cs="Arial"/>
          <w:b/>
          <w:kern w:val="3"/>
          <w:lang w:eastAsia="zh-CN"/>
        </w:rPr>
        <w:t>14 dni</w:t>
      </w:r>
      <w:r w:rsidR="003F7605" w:rsidRPr="00545BA2">
        <w:rPr>
          <w:rFonts w:ascii="Arial" w:eastAsia="Calibri" w:hAnsi="Arial" w:cs="Arial"/>
          <w:kern w:val="3"/>
          <w:lang w:eastAsia="zh-CN"/>
        </w:rPr>
        <w:t xml:space="preserve"> od powzięcia informacji stanowiącej podstawę do wprowadzenia zmian. Zmiana ta spowoduje wydłużenie terminu wykonania </w:t>
      </w:r>
      <w:r w:rsidR="00B92E11">
        <w:rPr>
          <w:rFonts w:ascii="Arial" w:eastAsia="Calibri" w:hAnsi="Arial" w:cs="Arial"/>
          <w:kern w:val="3"/>
          <w:lang w:eastAsia="zh-CN"/>
        </w:rPr>
        <w:t>Umowy</w:t>
      </w:r>
      <w:r w:rsidR="00B92E11" w:rsidRPr="00545BA2">
        <w:rPr>
          <w:rFonts w:ascii="Arial" w:eastAsia="Calibri" w:hAnsi="Arial" w:cs="Arial"/>
          <w:kern w:val="3"/>
          <w:lang w:eastAsia="zh-CN"/>
        </w:rPr>
        <w:t xml:space="preserve"> </w:t>
      </w:r>
      <w:r w:rsidR="003F7605" w:rsidRPr="00545BA2">
        <w:rPr>
          <w:rFonts w:ascii="Arial" w:eastAsia="Calibri" w:hAnsi="Arial" w:cs="Arial"/>
          <w:kern w:val="3"/>
          <w:lang w:eastAsia="zh-CN"/>
        </w:rPr>
        <w:t>bez zmiany stawki wynagrodzenia Wykonawcy za pobyt</w:t>
      </w:r>
      <w:r>
        <w:rPr>
          <w:rFonts w:ascii="Arial" w:eastAsia="Calibri" w:hAnsi="Arial" w:cs="Arial"/>
          <w:kern w:val="3"/>
          <w:lang w:eastAsia="zh-CN"/>
        </w:rPr>
        <w:t xml:space="preserve"> oraz stawki </w:t>
      </w:r>
      <w:r w:rsidRPr="00244A5D">
        <w:rPr>
          <w:rFonts w:ascii="Arial" w:hAnsi="Arial" w:cs="Arial"/>
          <w:color w:val="000000" w:themeColor="text1"/>
        </w:rPr>
        <w:t>jednostkowego nakładu pracy</w:t>
      </w:r>
      <w:r w:rsidR="003F7605" w:rsidRPr="00545BA2">
        <w:rPr>
          <w:rFonts w:ascii="Arial" w:eastAsia="Calibri" w:hAnsi="Arial" w:cs="Arial"/>
          <w:kern w:val="3"/>
          <w:lang w:eastAsia="zh-CN"/>
        </w:rPr>
        <w:t>, oznacza to, iż Wykonawca ponosi ryzyko wystąpienia zmiany. Inicjatorem tej zmiany może być Zamawiający.</w:t>
      </w:r>
    </w:p>
    <w:p w14:paraId="21AF84A7" w14:textId="02335905" w:rsidR="003F7605" w:rsidRPr="00494FA5" w:rsidRDefault="00B83593" w:rsidP="003F7605">
      <w:pPr>
        <w:pStyle w:val="Akapitzlist"/>
        <w:numPr>
          <w:ilvl w:val="0"/>
          <w:numId w:val="28"/>
        </w:numPr>
        <w:autoSpaceDN w:val="0"/>
        <w:spacing w:line="240" w:lineRule="auto"/>
        <w:ind w:left="426" w:hanging="426"/>
        <w:jc w:val="both"/>
        <w:textAlignment w:val="baseline"/>
        <w:rPr>
          <w:rFonts w:ascii="Arial" w:eastAsia="Calibri" w:hAnsi="Arial" w:cs="Arial"/>
          <w:color w:val="000000" w:themeColor="text1"/>
          <w:kern w:val="3"/>
          <w:lang w:eastAsia="zh-CN"/>
        </w:rPr>
      </w:pPr>
      <w:r w:rsidRPr="00494FA5">
        <w:rPr>
          <w:rFonts w:ascii="Arial" w:eastAsia="Calibri" w:hAnsi="Arial" w:cs="Arial"/>
          <w:color w:val="000000" w:themeColor="text1"/>
          <w:kern w:val="3"/>
          <w:lang w:eastAsia="zh-CN"/>
        </w:rPr>
        <w:t>Zamawiający dopuszcza zmianę U</w:t>
      </w:r>
      <w:r w:rsidR="003F7605" w:rsidRPr="00494FA5">
        <w:rPr>
          <w:rFonts w:ascii="Arial" w:eastAsia="Calibri" w:hAnsi="Arial" w:cs="Arial"/>
          <w:color w:val="000000" w:themeColor="text1"/>
          <w:kern w:val="3"/>
          <w:lang w:eastAsia="zh-CN"/>
        </w:rPr>
        <w:t>mowy, polegającą na zmianie ilości pobytów w ramach pełnionego nadzoru autorskiego</w:t>
      </w:r>
      <w:r w:rsidR="002A510A" w:rsidRPr="00494FA5">
        <w:rPr>
          <w:rFonts w:ascii="Arial" w:eastAsia="Calibri" w:hAnsi="Arial" w:cs="Arial"/>
          <w:color w:val="000000" w:themeColor="text1"/>
          <w:kern w:val="3"/>
          <w:lang w:eastAsia="zh-CN"/>
        </w:rPr>
        <w:t xml:space="preserve">, </w:t>
      </w:r>
      <w:r w:rsidR="003F7605" w:rsidRPr="00494FA5">
        <w:rPr>
          <w:rFonts w:ascii="Arial" w:eastAsia="Calibri" w:hAnsi="Arial" w:cs="Arial"/>
          <w:color w:val="000000" w:themeColor="text1"/>
          <w:kern w:val="3"/>
          <w:lang w:eastAsia="zh-CN"/>
        </w:rPr>
        <w:t>co może nastąpić w szczególności w przypadku konieczności zmiany terminu realizacji robót budowlanych lub ich zakresu.</w:t>
      </w:r>
    </w:p>
    <w:p w14:paraId="6580CE83" w14:textId="5B61C355" w:rsidR="003F7605" w:rsidRPr="00545BA2" w:rsidRDefault="003F7605" w:rsidP="003F7605">
      <w:pPr>
        <w:pStyle w:val="Akapitzlist"/>
        <w:numPr>
          <w:ilvl w:val="0"/>
          <w:numId w:val="28"/>
        </w:numPr>
        <w:autoSpaceDN w:val="0"/>
        <w:spacing w:line="240" w:lineRule="auto"/>
        <w:ind w:left="426" w:hanging="426"/>
        <w:jc w:val="both"/>
        <w:textAlignment w:val="baseline"/>
        <w:rPr>
          <w:rFonts w:ascii="Arial" w:hAnsi="Arial" w:cs="Arial"/>
          <w:color w:val="000000" w:themeColor="text1"/>
        </w:rPr>
      </w:pPr>
      <w:r w:rsidRPr="00545BA2">
        <w:rPr>
          <w:rFonts w:ascii="Arial" w:hAnsi="Arial" w:cs="Arial"/>
          <w:color w:val="000000" w:themeColor="text1"/>
        </w:rPr>
        <w:t xml:space="preserve">Zamawiający dopuszcza możliwość zmiany wysokości wynagrodzenia za jeden pobyt </w:t>
      </w:r>
      <w:r w:rsidR="00376786">
        <w:rPr>
          <w:rFonts w:ascii="Arial" w:hAnsi="Arial" w:cs="Arial"/>
          <w:color w:val="000000" w:themeColor="text1"/>
        </w:rPr>
        <w:t>określonej</w:t>
      </w:r>
      <w:r w:rsidR="00661B8B" w:rsidRPr="00244A5D">
        <w:rPr>
          <w:rFonts w:ascii="Arial" w:hAnsi="Arial" w:cs="Arial"/>
          <w:i/>
          <w:iCs/>
          <w:color w:val="000000" w:themeColor="text1"/>
        </w:rPr>
        <w:t xml:space="preserve"> </w:t>
      </w:r>
      <w:r w:rsidR="00661B8B">
        <w:rPr>
          <w:rFonts w:ascii="Arial" w:hAnsi="Arial" w:cs="Arial"/>
          <w:color w:val="000000" w:themeColor="text1"/>
        </w:rPr>
        <w:t>w U</w:t>
      </w:r>
      <w:r w:rsidRPr="00545BA2">
        <w:rPr>
          <w:rFonts w:ascii="Arial" w:hAnsi="Arial" w:cs="Arial"/>
          <w:color w:val="000000" w:themeColor="text1"/>
        </w:rPr>
        <w:t>mowie w przypadkach:</w:t>
      </w:r>
    </w:p>
    <w:p w14:paraId="197F5B3F" w14:textId="77777777" w:rsidR="003F7605" w:rsidRPr="00545BA2" w:rsidRDefault="003F7605" w:rsidP="003F7605">
      <w:pPr>
        <w:pStyle w:val="Akapitzlist"/>
        <w:numPr>
          <w:ilvl w:val="0"/>
          <w:numId w:val="40"/>
        </w:numPr>
        <w:autoSpaceDN w:val="0"/>
        <w:spacing w:line="240" w:lineRule="auto"/>
        <w:jc w:val="both"/>
        <w:textAlignment w:val="baseline"/>
        <w:rPr>
          <w:rFonts w:ascii="Arial" w:hAnsi="Arial" w:cs="Arial"/>
          <w:color w:val="000000" w:themeColor="text1"/>
        </w:rPr>
      </w:pPr>
      <w:r w:rsidRPr="00545BA2">
        <w:rPr>
          <w:rFonts w:ascii="Arial" w:hAnsi="Arial" w:cs="Arial"/>
          <w:color w:val="000000" w:themeColor="text1"/>
        </w:rPr>
        <w:t>zmiany stawki podatku od towarów i usług (VAT), wynagrodzenie należne Wykonawcy zostanie odpowiednio zmienione w stosunku wynikającym ze zmienionej stawki podatku od towarów i usług (VAT);</w:t>
      </w:r>
    </w:p>
    <w:p w14:paraId="45DC49B1" w14:textId="77777777" w:rsidR="003F7605" w:rsidRPr="00545BA2" w:rsidRDefault="003F7605" w:rsidP="003F7605">
      <w:pPr>
        <w:pStyle w:val="Akapitzlist"/>
        <w:numPr>
          <w:ilvl w:val="0"/>
          <w:numId w:val="40"/>
        </w:numPr>
        <w:autoSpaceDN w:val="0"/>
        <w:spacing w:line="240" w:lineRule="auto"/>
        <w:jc w:val="both"/>
        <w:textAlignment w:val="baseline"/>
        <w:rPr>
          <w:rFonts w:ascii="Arial" w:hAnsi="Arial" w:cs="Arial"/>
          <w:color w:val="000000" w:themeColor="text1"/>
        </w:rPr>
      </w:pPr>
      <w:r w:rsidRPr="00545BA2">
        <w:rPr>
          <w:rFonts w:ascii="Arial" w:hAnsi="Arial" w:cs="Arial"/>
          <w:color w:val="000000" w:themeColor="text1"/>
        </w:rPr>
        <w:t>zmiany wysokości minimalnego wynagrodzenia za pracę albo zmiany wysokości minimalnej stawki godzinowej ustalonych na podstawie przepisów ustawy z dnia 10 października 2002 roku o minimalnym wynagrodzeniu za pracę, jeśli zmiana ta będzie miała wpływ na koszty wykonania zamówienia przez Wykonawcę – co zostanie przez Wykonawcę uzasadnione i udokumentowane;</w:t>
      </w:r>
    </w:p>
    <w:p w14:paraId="2F03E1EB" w14:textId="77777777" w:rsidR="003F7605" w:rsidRPr="00545BA2" w:rsidRDefault="003F7605" w:rsidP="003F7605">
      <w:pPr>
        <w:pStyle w:val="Akapitzlist"/>
        <w:numPr>
          <w:ilvl w:val="0"/>
          <w:numId w:val="40"/>
        </w:numPr>
        <w:autoSpaceDN w:val="0"/>
        <w:spacing w:line="240" w:lineRule="auto"/>
        <w:jc w:val="both"/>
        <w:textAlignment w:val="baseline"/>
        <w:rPr>
          <w:rFonts w:ascii="Arial" w:hAnsi="Arial" w:cs="Arial"/>
          <w:color w:val="000000" w:themeColor="text1"/>
        </w:rPr>
      </w:pPr>
      <w:r w:rsidRPr="00545BA2">
        <w:rPr>
          <w:rFonts w:ascii="Arial" w:hAnsi="Arial" w:cs="Arial"/>
          <w:color w:val="000000" w:themeColor="text1"/>
        </w:rPr>
        <w:t>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14:paraId="76DDFE04" w14:textId="1CCDF1AD" w:rsidR="0027528C" w:rsidRPr="00494FA5" w:rsidRDefault="0027528C" w:rsidP="00494FA5">
      <w:pPr>
        <w:pStyle w:val="Akapitzlist"/>
        <w:numPr>
          <w:ilvl w:val="0"/>
          <w:numId w:val="28"/>
        </w:numPr>
        <w:autoSpaceDE w:val="0"/>
        <w:autoSpaceDN w:val="0"/>
        <w:adjustRightInd w:val="0"/>
        <w:spacing w:line="240" w:lineRule="auto"/>
        <w:ind w:left="426" w:hanging="426"/>
        <w:jc w:val="both"/>
        <w:rPr>
          <w:rFonts w:ascii="Arial" w:hAnsi="Arial" w:cs="Arial"/>
        </w:rPr>
      </w:pPr>
      <w:r w:rsidRPr="00494FA5">
        <w:rPr>
          <w:rFonts w:ascii="Arial" w:hAnsi="Arial" w:cs="Arial"/>
        </w:rPr>
        <w:t>Zamawiający pr</w:t>
      </w:r>
      <w:r w:rsidR="000648AA" w:rsidRPr="00494FA5">
        <w:rPr>
          <w:rFonts w:ascii="Arial" w:hAnsi="Arial" w:cs="Arial"/>
        </w:rPr>
        <w:t>zewiduje, iż zmiany przedmiotu U</w:t>
      </w:r>
      <w:r w:rsidRPr="00494FA5">
        <w:rPr>
          <w:rFonts w:ascii="Arial" w:hAnsi="Arial" w:cs="Arial"/>
        </w:rPr>
        <w:t>mowy, terminu wykonania czy wysokości</w:t>
      </w:r>
      <w:r w:rsidR="000648AA" w:rsidRPr="00494FA5">
        <w:rPr>
          <w:rFonts w:ascii="Arial" w:hAnsi="Arial" w:cs="Arial"/>
        </w:rPr>
        <w:t xml:space="preserve"> </w:t>
      </w:r>
      <w:r w:rsidRPr="00494FA5">
        <w:rPr>
          <w:rFonts w:ascii="Arial" w:hAnsi="Arial" w:cs="Arial"/>
        </w:rPr>
        <w:t xml:space="preserve">wynagrodzenia będą mogły nastąpić </w:t>
      </w:r>
      <w:r w:rsidR="000417E4" w:rsidRPr="000417E4">
        <w:rPr>
          <w:rFonts w:ascii="Arial" w:hAnsi="Arial" w:cs="Arial"/>
        </w:rPr>
        <w:t>także w przypadku</w:t>
      </w:r>
      <w:r w:rsidR="000648AA">
        <w:rPr>
          <w:rFonts w:ascii="Arial" w:hAnsi="Arial" w:cs="Arial"/>
        </w:rPr>
        <w:t>,</w:t>
      </w:r>
      <w:r w:rsidR="000648AA" w:rsidRPr="00494FA5">
        <w:rPr>
          <w:rFonts w:ascii="Arial" w:hAnsi="Arial" w:cs="Arial"/>
        </w:rPr>
        <w:t xml:space="preserve"> gdy konieczność wprowadzenia zmian będzie następstwem ewentualnego rozwiązania </w:t>
      </w:r>
      <w:r w:rsidR="000417E4">
        <w:rPr>
          <w:rFonts w:ascii="Arial" w:hAnsi="Arial" w:cs="Arial"/>
        </w:rPr>
        <w:t>u</w:t>
      </w:r>
      <w:r w:rsidR="000417E4" w:rsidRPr="000417E4">
        <w:rPr>
          <w:rFonts w:ascii="Arial" w:hAnsi="Arial" w:cs="Arial"/>
        </w:rPr>
        <w:t>mowy pomiędzy Zamawiającym a w</w:t>
      </w:r>
      <w:r w:rsidR="000648AA" w:rsidRPr="00494FA5">
        <w:rPr>
          <w:rFonts w:ascii="Arial" w:hAnsi="Arial" w:cs="Arial"/>
        </w:rPr>
        <w:t xml:space="preserve">ykonawcą robót budowlanych przed ukończeniem robót i wynikającą z tego faktu koniecznością </w:t>
      </w:r>
      <w:r w:rsidR="000648AA" w:rsidRPr="00494FA5">
        <w:rPr>
          <w:rFonts w:ascii="Arial" w:hAnsi="Arial" w:cs="Arial"/>
        </w:rPr>
        <w:lastRenderedPageBreak/>
        <w:t xml:space="preserve">dostosowania Umowy na nadzór autorski i obowiązków Wykonawcy do zaistniałej sytuacji lub koniecznością skrócenia okresu realizacji </w:t>
      </w:r>
      <w:r w:rsidR="000417E4">
        <w:rPr>
          <w:rFonts w:ascii="Arial" w:hAnsi="Arial" w:cs="Arial"/>
        </w:rPr>
        <w:t>Umowy</w:t>
      </w:r>
      <w:r w:rsidR="000648AA" w:rsidRPr="00494FA5">
        <w:rPr>
          <w:rFonts w:ascii="Arial" w:hAnsi="Arial" w:cs="Arial"/>
        </w:rPr>
        <w:t>.</w:t>
      </w:r>
    </w:p>
    <w:p w14:paraId="0CB8CAA0" w14:textId="165D2E37" w:rsidR="00037960" w:rsidRPr="00494FA5" w:rsidRDefault="00037960" w:rsidP="003F7605">
      <w:pPr>
        <w:pStyle w:val="Akapitzlist"/>
        <w:numPr>
          <w:ilvl w:val="0"/>
          <w:numId w:val="28"/>
        </w:numPr>
        <w:autoSpaceDN w:val="0"/>
        <w:spacing w:line="240" w:lineRule="auto"/>
        <w:ind w:left="426" w:hanging="426"/>
        <w:jc w:val="both"/>
        <w:textAlignment w:val="baseline"/>
        <w:rPr>
          <w:rFonts w:ascii="Arial" w:eastAsia="Calibri" w:hAnsi="Arial" w:cs="Arial"/>
          <w:color w:val="000000" w:themeColor="text1"/>
          <w:kern w:val="3"/>
          <w:lang w:eastAsia="zh-CN"/>
        </w:rPr>
      </w:pPr>
      <w:r w:rsidRPr="00494FA5">
        <w:rPr>
          <w:rFonts w:ascii="Arial" w:hAnsi="Arial" w:cs="Arial"/>
          <w:color w:val="000000" w:themeColor="text1"/>
          <w:shd w:val="clear" w:color="auto" w:fill="FFFFFF"/>
        </w:rPr>
        <w:t xml:space="preserve">Łączna wartość zmian do Umowy nie może przekroczyć 50% </w:t>
      </w:r>
      <w:r w:rsidR="000559B4">
        <w:rPr>
          <w:rFonts w:ascii="Arial" w:hAnsi="Arial" w:cs="Arial"/>
          <w:color w:val="000000" w:themeColor="text1"/>
          <w:shd w:val="clear" w:color="auto" w:fill="FFFFFF"/>
        </w:rPr>
        <w:t xml:space="preserve">łącznej </w:t>
      </w:r>
      <w:r w:rsidRPr="00494FA5">
        <w:rPr>
          <w:rFonts w:ascii="Arial" w:hAnsi="Arial" w:cs="Arial"/>
          <w:color w:val="000000" w:themeColor="text1"/>
          <w:shd w:val="clear" w:color="auto" w:fill="FFFFFF"/>
        </w:rPr>
        <w:t xml:space="preserve">wartości zamówienia </w:t>
      </w:r>
      <w:r w:rsidR="000417E4" w:rsidRPr="000417E4">
        <w:rPr>
          <w:rFonts w:ascii="Arial" w:hAnsi="Arial" w:cs="Arial"/>
          <w:color w:val="000000" w:themeColor="text1"/>
          <w:shd w:val="clear" w:color="auto" w:fill="FFFFFF"/>
        </w:rPr>
        <w:t>określonej pierwotnie w U</w:t>
      </w:r>
      <w:r w:rsidRPr="00494FA5">
        <w:rPr>
          <w:rFonts w:ascii="Arial" w:hAnsi="Arial" w:cs="Arial"/>
          <w:color w:val="000000" w:themeColor="text1"/>
          <w:shd w:val="clear" w:color="auto" w:fill="FFFFFF"/>
        </w:rPr>
        <w:t>mowie</w:t>
      </w:r>
      <w:r w:rsidR="000417E4">
        <w:rPr>
          <w:rFonts w:ascii="Arial" w:hAnsi="Arial" w:cs="Arial"/>
          <w:color w:val="000000" w:themeColor="text1"/>
          <w:shd w:val="clear" w:color="auto" w:fill="FFFFFF"/>
        </w:rPr>
        <w:t xml:space="preserve"> w </w:t>
      </w:r>
      <w:r w:rsidR="00B92E11">
        <w:rPr>
          <w:rFonts w:ascii="Arial" w:hAnsi="Arial" w:cs="Arial"/>
          <w:color w:val="000000" w:themeColor="text1"/>
          <w:shd w:val="clear" w:color="auto" w:fill="FFFFFF"/>
        </w:rPr>
        <w:t>§4 ust. 1</w:t>
      </w:r>
      <w:r w:rsidRPr="00494FA5">
        <w:rPr>
          <w:rFonts w:ascii="Arial" w:hAnsi="Arial" w:cs="Arial"/>
          <w:color w:val="000000" w:themeColor="text1"/>
          <w:shd w:val="clear" w:color="auto" w:fill="FFFFFF"/>
        </w:rPr>
        <w:t>.</w:t>
      </w:r>
    </w:p>
    <w:p w14:paraId="441740D7" w14:textId="6C32A4FB" w:rsidR="003F7605" w:rsidRPr="00545BA2" w:rsidRDefault="003F7605" w:rsidP="003F7605">
      <w:pPr>
        <w:pStyle w:val="Akapitzlist"/>
        <w:numPr>
          <w:ilvl w:val="0"/>
          <w:numId w:val="28"/>
        </w:numPr>
        <w:autoSpaceDN w:val="0"/>
        <w:spacing w:line="240" w:lineRule="auto"/>
        <w:ind w:left="426" w:hanging="426"/>
        <w:jc w:val="both"/>
        <w:textAlignment w:val="baseline"/>
        <w:rPr>
          <w:rFonts w:ascii="Arial" w:eastAsia="Calibri" w:hAnsi="Arial" w:cs="Arial"/>
          <w:kern w:val="3"/>
          <w:lang w:eastAsia="zh-CN"/>
        </w:rPr>
      </w:pPr>
      <w:r w:rsidRPr="000A62D8">
        <w:rPr>
          <w:rFonts w:ascii="Arial" w:eastAsia="Calibri" w:hAnsi="Arial" w:cs="Arial"/>
          <w:kern w:val="3"/>
          <w:lang w:eastAsia="zh-CN"/>
        </w:rPr>
        <w:t xml:space="preserve">Przewidziane </w:t>
      </w:r>
      <w:r w:rsidR="00B92E11">
        <w:rPr>
          <w:rFonts w:ascii="Arial" w:eastAsia="Calibri" w:hAnsi="Arial" w:cs="Arial"/>
          <w:kern w:val="3"/>
          <w:lang w:eastAsia="zh-CN"/>
        </w:rPr>
        <w:t>U</w:t>
      </w:r>
      <w:r w:rsidRPr="000A62D8">
        <w:rPr>
          <w:rFonts w:ascii="Arial" w:eastAsia="Calibri" w:hAnsi="Arial" w:cs="Arial"/>
          <w:kern w:val="3"/>
          <w:lang w:eastAsia="zh-CN"/>
        </w:rPr>
        <w:t>mową zmiany i uzupełnienia treści umowy oraz inne nieistotne w stosunku do treści oferty mogą być dokonywane wyłącznie w formie aneksu podpisanego przez obie strony pod rygo</w:t>
      </w:r>
      <w:r w:rsidRPr="00545BA2">
        <w:rPr>
          <w:rFonts w:ascii="Arial" w:eastAsia="Calibri" w:hAnsi="Arial" w:cs="Arial"/>
          <w:kern w:val="3"/>
          <w:lang w:eastAsia="zh-CN"/>
        </w:rPr>
        <w:t>rem ich nieważności.</w:t>
      </w:r>
    </w:p>
    <w:p w14:paraId="1B7904E6" w14:textId="6DF018BB" w:rsidR="000D410B" w:rsidRPr="00F80BA3" w:rsidRDefault="003F7605" w:rsidP="000A7DC3">
      <w:pPr>
        <w:pStyle w:val="Zwykytekst"/>
        <w:jc w:val="center"/>
        <w:rPr>
          <w:rFonts w:ascii="Arial" w:hAnsi="Arial" w:cs="Arial"/>
          <w:b/>
          <w:szCs w:val="22"/>
        </w:rPr>
      </w:pPr>
      <w:r>
        <w:rPr>
          <w:rFonts w:ascii="Arial" w:hAnsi="Arial" w:cs="Arial"/>
          <w:b/>
          <w:szCs w:val="22"/>
        </w:rPr>
        <w:t>§ 1</w:t>
      </w:r>
      <w:r w:rsidR="00BE0544">
        <w:rPr>
          <w:rFonts w:ascii="Arial" w:hAnsi="Arial" w:cs="Arial"/>
          <w:b/>
          <w:szCs w:val="22"/>
        </w:rPr>
        <w:t>1</w:t>
      </w:r>
    </w:p>
    <w:p w14:paraId="2A21BB41" w14:textId="3E539A6B" w:rsidR="00F80BA3" w:rsidRPr="00F80BA3" w:rsidRDefault="00F80BA3" w:rsidP="000A7DC3">
      <w:pPr>
        <w:pStyle w:val="Zwykytekst"/>
        <w:jc w:val="center"/>
        <w:rPr>
          <w:rFonts w:ascii="Arial" w:hAnsi="Arial" w:cs="Arial"/>
          <w:b/>
          <w:szCs w:val="22"/>
        </w:rPr>
      </w:pPr>
      <w:r w:rsidRPr="00F80BA3">
        <w:rPr>
          <w:rFonts w:ascii="Arial" w:hAnsi="Arial" w:cs="Arial"/>
          <w:b/>
          <w:szCs w:val="22"/>
        </w:rPr>
        <w:t>WYPOWIEDZENIE UMOWY</w:t>
      </w:r>
    </w:p>
    <w:p w14:paraId="7BB74950" w14:textId="0AC5FA24" w:rsidR="00390F83" w:rsidRPr="000A7DC3" w:rsidRDefault="00390F83" w:rsidP="000A7DC3">
      <w:pPr>
        <w:pStyle w:val="Akapitzlist"/>
        <w:numPr>
          <w:ilvl w:val="0"/>
          <w:numId w:val="45"/>
        </w:numPr>
        <w:spacing w:line="240" w:lineRule="auto"/>
        <w:ind w:left="426" w:hanging="426"/>
        <w:jc w:val="both"/>
        <w:rPr>
          <w:rFonts w:ascii="Arial" w:hAnsi="Arial" w:cs="Arial"/>
        </w:rPr>
      </w:pPr>
      <w:r w:rsidRPr="000A7DC3">
        <w:rPr>
          <w:rFonts w:ascii="Arial" w:hAnsi="Arial" w:cs="Arial"/>
        </w:rPr>
        <w:t xml:space="preserve">Zamawiający zastrzega sobie prawo do </w:t>
      </w:r>
      <w:r w:rsidR="00432695">
        <w:rPr>
          <w:rFonts w:ascii="Arial" w:hAnsi="Arial" w:cs="Arial"/>
        </w:rPr>
        <w:t>rozwiązania</w:t>
      </w:r>
      <w:r w:rsidR="00432695" w:rsidRPr="000A7DC3">
        <w:rPr>
          <w:rFonts w:ascii="Arial" w:hAnsi="Arial" w:cs="Arial"/>
        </w:rPr>
        <w:t xml:space="preserve"> </w:t>
      </w:r>
      <w:r w:rsidR="00D842FC" w:rsidRPr="000A7DC3">
        <w:rPr>
          <w:rFonts w:ascii="Arial" w:hAnsi="Arial" w:cs="Arial"/>
        </w:rPr>
        <w:t>Umow</w:t>
      </w:r>
      <w:r w:rsidRPr="000A7DC3">
        <w:rPr>
          <w:rFonts w:ascii="Arial" w:hAnsi="Arial" w:cs="Arial"/>
        </w:rPr>
        <w:t xml:space="preserve">y za </w:t>
      </w:r>
      <w:r w:rsidRPr="000A7DC3">
        <w:rPr>
          <w:rFonts w:ascii="Arial" w:hAnsi="Arial" w:cs="Arial"/>
          <w:b/>
        </w:rPr>
        <w:t>7 dniowym</w:t>
      </w:r>
      <w:r w:rsidRPr="000A7DC3">
        <w:rPr>
          <w:rFonts w:ascii="Arial" w:hAnsi="Arial" w:cs="Arial"/>
        </w:rPr>
        <w:t xml:space="preserve"> okresem wypowiedzenia z przyczyn leżących po stronie Wykonawcy w przypadku stwierdzenia, iż: </w:t>
      </w:r>
    </w:p>
    <w:p w14:paraId="41848629" w14:textId="6819E0A9" w:rsidR="00390F83" w:rsidRPr="000B67F4" w:rsidRDefault="000831D3">
      <w:pPr>
        <w:pStyle w:val="Akapitzlist"/>
        <w:numPr>
          <w:ilvl w:val="1"/>
          <w:numId w:val="24"/>
        </w:numPr>
        <w:spacing w:line="240" w:lineRule="auto"/>
        <w:ind w:left="851" w:hanging="425"/>
        <w:jc w:val="both"/>
        <w:rPr>
          <w:rFonts w:ascii="Arial" w:hAnsi="Arial" w:cs="Arial"/>
        </w:rPr>
      </w:pPr>
      <w:bookmarkStart w:id="4" w:name="_Hlk494891046"/>
      <w:r w:rsidRPr="000B67F4">
        <w:rPr>
          <w:rFonts w:ascii="Arial" w:hAnsi="Arial" w:cs="Arial"/>
          <w:lang w:eastAsia="ar-SA"/>
        </w:rPr>
        <w:t xml:space="preserve">Wykonawca w sposób rażący nie realizuje postanowień </w:t>
      </w:r>
      <w:r w:rsidR="00D842FC" w:rsidRPr="000B67F4">
        <w:rPr>
          <w:rFonts w:ascii="Arial" w:hAnsi="Arial" w:cs="Arial"/>
          <w:lang w:eastAsia="ar-SA"/>
        </w:rPr>
        <w:t>Umow</w:t>
      </w:r>
      <w:r w:rsidRPr="000B67F4">
        <w:rPr>
          <w:rFonts w:ascii="Arial" w:hAnsi="Arial" w:cs="Arial"/>
          <w:lang w:eastAsia="ar-SA"/>
        </w:rPr>
        <w:t>y</w:t>
      </w:r>
      <w:bookmarkEnd w:id="4"/>
      <w:r w:rsidR="005C24DC" w:rsidRPr="000B67F4">
        <w:rPr>
          <w:rFonts w:ascii="Arial" w:hAnsi="Arial" w:cs="Arial"/>
        </w:rPr>
        <w:t>;</w:t>
      </w:r>
    </w:p>
    <w:p w14:paraId="141BB5BA" w14:textId="43CCAC54" w:rsidR="00390F83" w:rsidRPr="000B67F4" w:rsidRDefault="00390F83">
      <w:pPr>
        <w:pStyle w:val="Akapitzlist"/>
        <w:numPr>
          <w:ilvl w:val="1"/>
          <w:numId w:val="24"/>
        </w:numPr>
        <w:spacing w:line="240" w:lineRule="auto"/>
        <w:ind w:left="851" w:hanging="425"/>
        <w:jc w:val="both"/>
        <w:rPr>
          <w:rFonts w:ascii="Arial" w:hAnsi="Arial" w:cs="Arial"/>
        </w:rPr>
      </w:pPr>
      <w:r w:rsidRPr="000B67F4">
        <w:rPr>
          <w:rFonts w:ascii="Arial" w:hAnsi="Arial" w:cs="Arial"/>
        </w:rPr>
        <w:t xml:space="preserve">Wykonawca nie podjął wykonywania obowiązków wynikających z niniejszej </w:t>
      </w:r>
      <w:r w:rsidR="00D842FC" w:rsidRPr="000B67F4">
        <w:rPr>
          <w:rFonts w:ascii="Arial" w:hAnsi="Arial" w:cs="Arial"/>
        </w:rPr>
        <w:t>Umow</w:t>
      </w:r>
      <w:r w:rsidRPr="000B67F4">
        <w:rPr>
          <w:rFonts w:ascii="Arial" w:hAnsi="Arial" w:cs="Arial"/>
        </w:rPr>
        <w:t xml:space="preserve">y lub przerwał ich wykonywanie, a przerwa ta trwa dłużej niż </w:t>
      </w:r>
      <w:r w:rsidRPr="000A7DC3">
        <w:rPr>
          <w:rFonts w:ascii="Arial" w:hAnsi="Arial" w:cs="Arial"/>
          <w:b/>
        </w:rPr>
        <w:t>14 dni</w:t>
      </w:r>
      <w:r w:rsidR="005C24DC" w:rsidRPr="000B67F4">
        <w:rPr>
          <w:rFonts w:ascii="Arial" w:hAnsi="Arial" w:cs="Arial"/>
        </w:rPr>
        <w:t>;</w:t>
      </w:r>
    </w:p>
    <w:p w14:paraId="75B3DDEB" w14:textId="0B461465" w:rsidR="00432695" w:rsidRDefault="00390F83" w:rsidP="000A7DC3">
      <w:pPr>
        <w:pStyle w:val="Akapitzlist"/>
        <w:numPr>
          <w:ilvl w:val="1"/>
          <w:numId w:val="24"/>
        </w:numPr>
        <w:spacing w:line="240" w:lineRule="auto"/>
        <w:ind w:left="851" w:hanging="425"/>
        <w:jc w:val="both"/>
        <w:rPr>
          <w:rFonts w:ascii="Arial" w:hAnsi="Arial" w:cs="Arial"/>
          <w:color w:val="000000" w:themeColor="text1"/>
        </w:rPr>
      </w:pPr>
      <w:r w:rsidRPr="000A7DC3">
        <w:rPr>
          <w:rFonts w:ascii="Arial" w:hAnsi="Arial" w:cs="Arial"/>
          <w:color w:val="000000" w:themeColor="text1"/>
        </w:rPr>
        <w:t xml:space="preserve">Wykonawca w terminie </w:t>
      </w:r>
      <w:r w:rsidRPr="000A7DC3">
        <w:rPr>
          <w:rFonts w:ascii="Arial" w:hAnsi="Arial" w:cs="Arial"/>
          <w:b/>
          <w:color w:val="000000" w:themeColor="text1"/>
        </w:rPr>
        <w:t>14 dni</w:t>
      </w:r>
      <w:r w:rsidRPr="000A7DC3">
        <w:rPr>
          <w:rFonts w:ascii="Arial" w:hAnsi="Arial" w:cs="Arial"/>
          <w:color w:val="000000" w:themeColor="text1"/>
        </w:rPr>
        <w:t xml:space="preserve"> od daty podpisania </w:t>
      </w:r>
      <w:r w:rsidR="00D842FC" w:rsidRPr="000A7DC3">
        <w:rPr>
          <w:rFonts w:ascii="Arial" w:hAnsi="Arial" w:cs="Arial"/>
          <w:color w:val="000000" w:themeColor="text1"/>
        </w:rPr>
        <w:t>Umow</w:t>
      </w:r>
      <w:r w:rsidRPr="000A7DC3">
        <w:rPr>
          <w:rFonts w:ascii="Arial" w:hAnsi="Arial" w:cs="Arial"/>
          <w:color w:val="000000" w:themeColor="text1"/>
        </w:rPr>
        <w:t>y nie dostarczył Zamawiającemu wymaganej zgody projektanta na wprowadzanie zmian w opracowanej przez niego dokumentacji oraz oświadcz</w:t>
      </w:r>
      <w:r w:rsidR="005E7BF3" w:rsidRPr="000A7DC3">
        <w:rPr>
          <w:rFonts w:ascii="Arial" w:hAnsi="Arial" w:cs="Arial"/>
          <w:color w:val="000000" w:themeColor="text1"/>
        </w:rPr>
        <w:t xml:space="preserve">enia, o którym mowa w § </w:t>
      </w:r>
      <w:r w:rsidR="00C2479A">
        <w:rPr>
          <w:rFonts w:ascii="Arial" w:hAnsi="Arial" w:cs="Arial"/>
          <w:color w:val="000000" w:themeColor="text1"/>
        </w:rPr>
        <w:t>1</w:t>
      </w:r>
      <w:r w:rsidR="005E7BF3" w:rsidRPr="000A7DC3">
        <w:rPr>
          <w:rFonts w:ascii="Arial" w:hAnsi="Arial" w:cs="Arial"/>
          <w:color w:val="000000" w:themeColor="text1"/>
        </w:rPr>
        <w:t xml:space="preserve"> ust.</w:t>
      </w:r>
      <w:r w:rsidR="006A29EA">
        <w:rPr>
          <w:rFonts w:ascii="Arial" w:hAnsi="Arial" w:cs="Arial"/>
          <w:color w:val="000000" w:themeColor="text1"/>
        </w:rPr>
        <w:t xml:space="preserve"> </w:t>
      </w:r>
      <w:r w:rsidR="0067544C">
        <w:rPr>
          <w:rFonts w:ascii="Arial" w:hAnsi="Arial" w:cs="Arial"/>
          <w:color w:val="000000" w:themeColor="text1"/>
        </w:rPr>
        <w:t>6</w:t>
      </w:r>
      <w:r w:rsidR="00C2479A" w:rsidRPr="000A7DC3">
        <w:rPr>
          <w:rFonts w:ascii="Arial" w:hAnsi="Arial" w:cs="Arial"/>
          <w:color w:val="000000" w:themeColor="text1"/>
        </w:rPr>
        <w:t xml:space="preserve"> </w:t>
      </w:r>
      <w:r w:rsidR="00D842FC" w:rsidRPr="000A7DC3">
        <w:rPr>
          <w:rFonts w:ascii="Arial" w:hAnsi="Arial" w:cs="Arial"/>
          <w:color w:val="000000" w:themeColor="text1"/>
        </w:rPr>
        <w:t>Umow</w:t>
      </w:r>
      <w:r w:rsidRPr="000A7DC3">
        <w:rPr>
          <w:rFonts w:ascii="Arial" w:hAnsi="Arial" w:cs="Arial"/>
          <w:color w:val="000000" w:themeColor="text1"/>
        </w:rPr>
        <w:t>y</w:t>
      </w:r>
      <w:r w:rsidR="00432695">
        <w:rPr>
          <w:rFonts w:ascii="Arial" w:hAnsi="Arial" w:cs="Arial"/>
          <w:color w:val="000000" w:themeColor="text1"/>
        </w:rPr>
        <w:t>;</w:t>
      </w:r>
    </w:p>
    <w:p w14:paraId="34BA2F64" w14:textId="08ACE1EC" w:rsidR="00432695" w:rsidRPr="000A7DC3" w:rsidRDefault="000B67F4" w:rsidP="000A7DC3">
      <w:pPr>
        <w:pStyle w:val="Akapitzlist"/>
        <w:numPr>
          <w:ilvl w:val="1"/>
          <w:numId w:val="24"/>
        </w:numPr>
        <w:spacing w:line="240" w:lineRule="auto"/>
        <w:ind w:left="851" w:hanging="425"/>
        <w:jc w:val="both"/>
        <w:rPr>
          <w:rFonts w:ascii="Arial" w:hAnsi="Arial" w:cs="Arial"/>
          <w:color w:val="000000" w:themeColor="text1"/>
        </w:rPr>
      </w:pPr>
      <w:r w:rsidRPr="000A7DC3">
        <w:rPr>
          <w:rFonts w:ascii="Arial" w:hAnsi="Arial" w:cs="Arial"/>
          <w:color w:val="000000" w:themeColor="text1"/>
        </w:rPr>
        <w:t>uzasadnionej utraty zaufania przez Zamawiającego;</w:t>
      </w:r>
    </w:p>
    <w:p w14:paraId="20AA2B0C" w14:textId="69D96D17" w:rsidR="000B67F4" w:rsidRPr="000A7DC3" w:rsidRDefault="000B67F4" w:rsidP="000A7DC3">
      <w:pPr>
        <w:pStyle w:val="Akapitzlist"/>
        <w:numPr>
          <w:ilvl w:val="1"/>
          <w:numId w:val="24"/>
        </w:numPr>
        <w:spacing w:line="240" w:lineRule="auto"/>
        <w:ind w:left="851" w:hanging="425"/>
        <w:jc w:val="both"/>
        <w:rPr>
          <w:rFonts w:ascii="Arial" w:hAnsi="Arial" w:cs="Arial"/>
          <w:color w:val="000000" w:themeColor="text1"/>
        </w:rPr>
      </w:pPr>
      <w:r w:rsidRPr="000A7DC3">
        <w:rPr>
          <w:rFonts w:ascii="Arial" w:hAnsi="Arial" w:cs="Arial"/>
          <w:color w:val="000000" w:themeColor="text1"/>
        </w:rPr>
        <w:t>trzykrotnego nie wywi</w:t>
      </w:r>
      <w:r w:rsidR="00AD35BF" w:rsidRPr="000A7DC3">
        <w:rPr>
          <w:rFonts w:ascii="Arial" w:hAnsi="Arial" w:cs="Arial"/>
          <w:color w:val="000000" w:themeColor="text1"/>
        </w:rPr>
        <w:t>ązywania się przez Wykonawcę z U</w:t>
      </w:r>
      <w:r w:rsidRPr="000A7DC3">
        <w:rPr>
          <w:rFonts w:ascii="Arial" w:hAnsi="Arial" w:cs="Arial"/>
          <w:color w:val="000000" w:themeColor="text1"/>
        </w:rPr>
        <w:t>mowy w terminie</w:t>
      </w:r>
      <w:r w:rsidR="0067544C">
        <w:rPr>
          <w:rFonts w:ascii="Arial" w:hAnsi="Arial" w:cs="Arial"/>
          <w:color w:val="000000" w:themeColor="text1"/>
        </w:rPr>
        <w:t xml:space="preserve"> w niej określonym,</w:t>
      </w:r>
      <w:r w:rsidR="00843C23">
        <w:rPr>
          <w:rFonts w:ascii="Arial" w:hAnsi="Arial" w:cs="Arial"/>
          <w:color w:val="000000" w:themeColor="text1"/>
        </w:rPr>
        <w:t xml:space="preserve"> uzgodnionym przez S</w:t>
      </w:r>
      <w:r w:rsidR="0067544C">
        <w:rPr>
          <w:rFonts w:ascii="Arial" w:hAnsi="Arial" w:cs="Arial"/>
          <w:color w:val="000000" w:themeColor="text1"/>
        </w:rPr>
        <w:t>trony lub wyznaczonym przez Zamawiającego</w:t>
      </w:r>
      <w:r w:rsidRPr="000A7DC3">
        <w:rPr>
          <w:rFonts w:ascii="Arial" w:hAnsi="Arial" w:cs="Arial"/>
          <w:color w:val="000000" w:themeColor="text1"/>
        </w:rPr>
        <w:t>.</w:t>
      </w:r>
    </w:p>
    <w:p w14:paraId="11A35B17" w14:textId="699DF5A8" w:rsidR="000B67F4" w:rsidRPr="000A7DC3" w:rsidRDefault="000B67F4" w:rsidP="000A7DC3">
      <w:pPr>
        <w:pStyle w:val="Akapitzlist"/>
        <w:numPr>
          <w:ilvl w:val="0"/>
          <w:numId w:val="45"/>
        </w:numPr>
        <w:autoSpaceDE w:val="0"/>
        <w:autoSpaceDN w:val="0"/>
        <w:adjustRightInd w:val="0"/>
        <w:spacing w:line="240" w:lineRule="auto"/>
        <w:ind w:left="426" w:hanging="426"/>
        <w:jc w:val="both"/>
        <w:rPr>
          <w:rFonts w:ascii="Arial" w:hAnsi="Arial" w:cs="Arial"/>
          <w:color w:val="000000" w:themeColor="text1"/>
        </w:rPr>
      </w:pPr>
      <w:r w:rsidRPr="000A7DC3">
        <w:rPr>
          <w:rFonts w:ascii="Arial" w:hAnsi="Arial" w:cs="Arial"/>
          <w:color w:val="000000" w:themeColor="text1"/>
        </w:rPr>
        <w:t xml:space="preserve">W przypadku </w:t>
      </w:r>
      <w:r w:rsidR="00432695" w:rsidRPr="000A7DC3">
        <w:rPr>
          <w:rFonts w:ascii="Arial" w:hAnsi="Arial" w:cs="Arial"/>
          <w:color w:val="000000" w:themeColor="text1"/>
        </w:rPr>
        <w:t>rozwiązania</w:t>
      </w:r>
      <w:r w:rsidRPr="000A7DC3">
        <w:rPr>
          <w:rFonts w:ascii="Arial" w:hAnsi="Arial" w:cs="Arial"/>
          <w:color w:val="000000" w:themeColor="text1"/>
        </w:rPr>
        <w:t xml:space="preserve"> przez którąkolwiek ze stron Umowy z przyczyn, za które Wykonawca nie ponosi odpowiedzialności, wysokość wynagrodzenia za wykonane do czasu odstąpienia przez którąkolwiek ze stron prace</w:t>
      </w:r>
      <w:r w:rsidR="00605DA6" w:rsidRPr="000A7DC3">
        <w:rPr>
          <w:rFonts w:ascii="Arial" w:hAnsi="Arial" w:cs="Arial"/>
          <w:color w:val="000000" w:themeColor="text1"/>
        </w:rPr>
        <w:t xml:space="preserve"> projektowe</w:t>
      </w:r>
      <w:r w:rsidRPr="000A7DC3">
        <w:rPr>
          <w:rFonts w:ascii="Arial" w:hAnsi="Arial" w:cs="Arial"/>
          <w:color w:val="000000" w:themeColor="text1"/>
        </w:rPr>
        <w:t>, zostanie ustalona na podstawie protokolarnie stwierdzonego zaawansowania prac.</w:t>
      </w:r>
    </w:p>
    <w:p w14:paraId="0A219891" w14:textId="1A892B7A" w:rsidR="000B67F4" w:rsidRPr="000A7DC3" w:rsidRDefault="000B67F4" w:rsidP="000A7DC3">
      <w:pPr>
        <w:pStyle w:val="Akapitzlist"/>
        <w:numPr>
          <w:ilvl w:val="0"/>
          <w:numId w:val="45"/>
        </w:numPr>
        <w:autoSpaceDE w:val="0"/>
        <w:autoSpaceDN w:val="0"/>
        <w:adjustRightInd w:val="0"/>
        <w:spacing w:line="240" w:lineRule="auto"/>
        <w:ind w:left="426" w:hanging="426"/>
        <w:jc w:val="both"/>
        <w:rPr>
          <w:rFonts w:ascii="Arial" w:hAnsi="Arial" w:cs="Arial"/>
          <w:color w:val="000000" w:themeColor="text1"/>
        </w:rPr>
      </w:pPr>
      <w:r w:rsidRPr="000A7DC3">
        <w:rPr>
          <w:rFonts w:ascii="Arial" w:hAnsi="Arial" w:cs="Arial"/>
          <w:color w:val="000000" w:themeColor="text1"/>
        </w:rPr>
        <w:t>W przypadku odstąpienia od Umowy</w:t>
      </w:r>
      <w:r w:rsidR="00432695" w:rsidRPr="000A7DC3">
        <w:rPr>
          <w:rFonts w:ascii="Arial" w:hAnsi="Arial" w:cs="Arial"/>
          <w:color w:val="000000" w:themeColor="text1"/>
        </w:rPr>
        <w:t xml:space="preserve"> lub rozwiązania Umowy</w:t>
      </w:r>
      <w:r w:rsidRPr="000A7DC3">
        <w:rPr>
          <w:rFonts w:ascii="Arial" w:hAnsi="Arial" w:cs="Arial"/>
          <w:color w:val="000000" w:themeColor="text1"/>
        </w:rPr>
        <w:t xml:space="preserve">, w ramach wynagrodzenia lub części wynagrodzenia, </w:t>
      </w:r>
      <w:r w:rsidR="006A29EA" w:rsidRPr="000A7DC3">
        <w:rPr>
          <w:rFonts w:ascii="Arial" w:hAnsi="Arial" w:cs="Arial"/>
          <w:color w:val="000000" w:themeColor="text1"/>
        </w:rPr>
        <w:t>o którym mowa w § 4</w:t>
      </w:r>
      <w:r w:rsidRPr="000A7DC3">
        <w:rPr>
          <w:rFonts w:ascii="Arial" w:hAnsi="Arial" w:cs="Arial"/>
          <w:color w:val="000000" w:themeColor="text1"/>
        </w:rPr>
        <w:t xml:space="preserve"> Umowy, Zamawiający nabywa majątkowe prawa autorskie w zakresie określonym w § </w:t>
      </w:r>
      <w:r w:rsidR="0067544C">
        <w:rPr>
          <w:rFonts w:ascii="Arial" w:hAnsi="Arial" w:cs="Arial"/>
          <w:color w:val="000000" w:themeColor="text1"/>
        </w:rPr>
        <w:t>7</w:t>
      </w:r>
      <w:r w:rsidRPr="000A7DC3">
        <w:rPr>
          <w:rFonts w:ascii="Arial" w:hAnsi="Arial" w:cs="Arial"/>
          <w:color w:val="000000" w:themeColor="text1"/>
        </w:rPr>
        <w:t xml:space="preserve"> do wszystkich utworów wytworzonych przez Wykonawcę w ramach realizacji przedmiotu Umowy do dnia </w:t>
      </w:r>
      <w:r w:rsidR="00432695" w:rsidRPr="000A7DC3">
        <w:rPr>
          <w:rFonts w:ascii="Arial" w:hAnsi="Arial" w:cs="Arial"/>
          <w:color w:val="000000" w:themeColor="text1"/>
        </w:rPr>
        <w:t xml:space="preserve">rozwiązania bądź odstąpienia od </w:t>
      </w:r>
      <w:r w:rsidRPr="000A7DC3">
        <w:rPr>
          <w:rFonts w:ascii="Arial" w:hAnsi="Arial" w:cs="Arial"/>
          <w:color w:val="000000" w:themeColor="text1"/>
        </w:rPr>
        <w:t>Umowy.</w:t>
      </w:r>
    </w:p>
    <w:p w14:paraId="121D00AE" w14:textId="3A7DC667" w:rsidR="003E34C5" w:rsidRDefault="003F7605" w:rsidP="000A7DC3">
      <w:pPr>
        <w:pStyle w:val="Zwykytekst"/>
        <w:jc w:val="center"/>
        <w:rPr>
          <w:rFonts w:ascii="Arial" w:hAnsi="Arial" w:cs="Arial"/>
          <w:b/>
          <w:szCs w:val="22"/>
        </w:rPr>
      </w:pPr>
      <w:bookmarkStart w:id="5" w:name="_Hlk494881419"/>
      <w:bookmarkEnd w:id="3"/>
      <w:r>
        <w:rPr>
          <w:rFonts w:ascii="Arial" w:hAnsi="Arial" w:cs="Arial"/>
          <w:b/>
          <w:szCs w:val="22"/>
        </w:rPr>
        <w:t>§ 1</w:t>
      </w:r>
      <w:r w:rsidR="00BE0544">
        <w:rPr>
          <w:rFonts w:ascii="Arial" w:hAnsi="Arial" w:cs="Arial"/>
          <w:b/>
          <w:szCs w:val="22"/>
        </w:rPr>
        <w:t>2</w:t>
      </w:r>
    </w:p>
    <w:p w14:paraId="5DBEE494" w14:textId="5235F749" w:rsidR="003E34C5" w:rsidRPr="00545BA2" w:rsidRDefault="003E34C5" w:rsidP="000A7DC3">
      <w:pPr>
        <w:pStyle w:val="Zwykytekst"/>
        <w:jc w:val="center"/>
        <w:rPr>
          <w:rFonts w:ascii="Arial" w:hAnsi="Arial" w:cs="Arial"/>
          <w:b/>
          <w:szCs w:val="22"/>
        </w:rPr>
      </w:pPr>
      <w:r>
        <w:rPr>
          <w:rFonts w:ascii="Arial" w:hAnsi="Arial" w:cs="Arial"/>
          <w:b/>
          <w:szCs w:val="22"/>
        </w:rPr>
        <w:t>UBEZPIECZENIE</w:t>
      </w:r>
    </w:p>
    <w:p w14:paraId="70F3E7DD" w14:textId="4AF4C95D" w:rsidR="00D54714" w:rsidRPr="000A7DC3" w:rsidRDefault="00D54714" w:rsidP="000A7DC3">
      <w:pPr>
        <w:pStyle w:val="Akapitzlist"/>
        <w:numPr>
          <w:ilvl w:val="0"/>
          <w:numId w:val="58"/>
        </w:numPr>
        <w:tabs>
          <w:tab w:val="left" w:pos="426"/>
        </w:tabs>
        <w:spacing w:line="240" w:lineRule="auto"/>
        <w:ind w:left="426" w:hanging="426"/>
        <w:jc w:val="both"/>
        <w:rPr>
          <w:rFonts w:ascii="Arial" w:hAnsi="Arial" w:cs="Arial"/>
        </w:rPr>
      </w:pPr>
      <w:r w:rsidRPr="000A7DC3">
        <w:rPr>
          <w:rFonts w:ascii="Arial" w:hAnsi="Arial" w:cs="Arial"/>
        </w:rPr>
        <w:t xml:space="preserve">Wykonawca oświadcza, że posiada ubezpieczenie zawodowej odpowiedzialności cywilnej projektantów i zapewnia, że przez cały okres obowiązywania </w:t>
      </w:r>
      <w:r>
        <w:rPr>
          <w:rFonts w:ascii="Arial" w:hAnsi="Arial" w:cs="Arial"/>
        </w:rPr>
        <w:t>U</w:t>
      </w:r>
      <w:r w:rsidRPr="000A7DC3">
        <w:rPr>
          <w:rFonts w:ascii="Arial" w:hAnsi="Arial" w:cs="Arial"/>
        </w:rPr>
        <w:t xml:space="preserve">mowy będzie posiadał ważną polisę ubezpieczeniową, której uwierzytelnioną kopię przedłoży na każde żądanie Zamawiającego w terminie </w:t>
      </w:r>
      <w:r w:rsidRPr="000A7DC3">
        <w:rPr>
          <w:rFonts w:ascii="Arial" w:hAnsi="Arial" w:cs="Arial"/>
          <w:b/>
        </w:rPr>
        <w:t>5 dni</w:t>
      </w:r>
      <w:r w:rsidRPr="000A7DC3">
        <w:rPr>
          <w:rFonts w:ascii="Arial" w:hAnsi="Arial" w:cs="Arial"/>
        </w:rPr>
        <w:t xml:space="preserve"> od dnia otrzymania żądania.</w:t>
      </w:r>
    </w:p>
    <w:p w14:paraId="4F72688D" w14:textId="77777777" w:rsidR="00D54714" w:rsidRPr="006A29EA" w:rsidRDefault="003E34C5" w:rsidP="000A7DC3">
      <w:pPr>
        <w:pStyle w:val="Akapitzlist"/>
        <w:numPr>
          <w:ilvl w:val="0"/>
          <w:numId w:val="58"/>
        </w:numPr>
        <w:tabs>
          <w:tab w:val="left" w:pos="426"/>
        </w:tabs>
        <w:spacing w:line="240" w:lineRule="auto"/>
        <w:ind w:left="426" w:hanging="426"/>
        <w:jc w:val="both"/>
        <w:rPr>
          <w:rFonts w:ascii="Arial" w:hAnsi="Arial" w:cs="Arial"/>
        </w:rPr>
      </w:pPr>
      <w:r w:rsidRPr="000A7DC3">
        <w:rPr>
          <w:rFonts w:ascii="Arial" w:hAnsi="Arial" w:cs="Arial"/>
        </w:rPr>
        <w:t>Wszystkie koszty związane z zawarciem umów ubezpieczenia oraz opłacaniem składek ubezpieczeniowych obciążają Wykonawcę.</w:t>
      </w:r>
    </w:p>
    <w:p w14:paraId="79F53ED8" w14:textId="77777777" w:rsidR="00D54714" w:rsidRPr="006A29EA" w:rsidRDefault="003E34C5" w:rsidP="000A7DC3">
      <w:pPr>
        <w:pStyle w:val="Akapitzlist"/>
        <w:numPr>
          <w:ilvl w:val="0"/>
          <w:numId w:val="58"/>
        </w:numPr>
        <w:tabs>
          <w:tab w:val="left" w:pos="426"/>
        </w:tabs>
        <w:spacing w:line="240" w:lineRule="auto"/>
        <w:ind w:left="426" w:hanging="426"/>
        <w:jc w:val="both"/>
        <w:rPr>
          <w:rFonts w:ascii="Arial" w:hAnsi="Arial" w:cs="Arial"/>
        </w:rPr>
      </w:pPr>
      <w:r w:rsidRPr="000A7DC3">
        <w:rPr>
          <w:rFonts w:ascii="Arial" w:hAnsi="Arial" w:cs="Arial"/>
        </w:rPr>
        <w:t xml:space="preserve">Wykonawca zobowiązany jest do przedłużania umowy ubezpieczenia do czasu rzeczywistego zakończenia Umowy oraz do przedkładania kopii dokumentu ubezpieczenia wraz z dowodem zapłaty składki Zamawiającemu bez wezwania, co najmniej na </w:t>
      </w:r>
      <w:r w:rsidRPr="000A7DC3">
        <w:rPr>
          <w:rFonts w:ascii="Arial" w:hAnsi="Arial" w:cs="Arial"/>
          <w:b/>
        </w:rPr>
        <w:t>7 dni</w:t>
      </w:r>
      <w:r w:rsidRPr="000A7DC3">
        <w:rPr>
          <w:rFonts w:ascii="Arial" w:hAnsi="Arial" w:cs="Arial"/>
        </w:rPr>
        <w:t xml:space="preserve"> przed upływem okresu na jaki zawarta była umowa poprzednia.</w:t>
      </w:r>
    </w:p>
    <w:p w14:paraId="43EBAC51" w14:textId="732B9E8B" w:rsidR="003E34C5" w:rsidRPr="000A7DC3" w:rsidRDefault="003E34C5" w:rsidP="000A7DC3">
      <w:pPr>
        <w:pStyle w:val="Akapitzlist"/>
        <w:numPr>
          <w:ilvl w:val="0"/>
          <w:numId w:val="58"/>
        </w:numPr>
        <w:tabs>
          <w:tab w:val="left" w:pos="426"/>
        </w:tabs>
        <w:spacing w:line="240" w:lineRule="auto"/>
        <w:ind w:left="426" w:hanging="426"/>
        <w:jc w:val="both"/>
        <w:rPr>
          <w:rFonts w:ascii="Arial" w:hAnsi="Arial" w:cs="Arial"/>
        </w:rPr>
      </w:pPr>
      <w:r w:rsidRPr="000A7DC3">
        <w:rPr>
          <w:rFonts w:ascii="Arial" w:hAnsi="Arial" w:cs="Arial"/>
        </w:rPr>
        <w:t>Ubezpieczenia, które Wykonawca jest zobowiązany zapewnić zgodnie z warunkami niniejszej Umowy, powinny obejmować ws</w:t>
      </w:r>
      <w:r w:rsidR="00D54714" w:rsidRPr="006A29EA">
        <w:rPr>
          <w:rFonts w:ascii="Arial" w:hAnsi="Arial" w:cs="Arial"/>
        </w:rPr>
        <w:t>zelkie działania i zaniechania p</w:t>
      </w:r>
      <w:r w:rsidRPr="000A7DC3">
        <w:rPr>
          <w:rFonts w:ascii="Arial" w:hAnsi="Arial" w:cs="Arial"/>
        </w:rPr>
        <w:t xml:space="preserve">odwykonawców i innych podmiotów zaangażowanych przez </w:t>
      </w:r>
      <w:r w:rsidR="00D54714">
        <w:rPr>
          <w:rFonts w:ascii="Arial" w:hAnsi="Arial" w:cs="Arial"/>
        </w:rPr>
        <w:t>Wykonawcę</w:t>
      </w:r>
      <w:r w:rsidRPr="000A7DC3">
        <w:rPr>
          <w:rFonts w:ascii="Arial" w:hAnsi="Arial" w:cs="Arial"/>
        </w:rPr>
        <w:t xml:space="preserve"> lub działających w jego imieniu w związku z realizacją Umowy.</w:t>
      </w:r>
    </w:p>
    <w:bookmarkEnd w:id="5"/>
    <w:p w14:paraId="2DE6A304" w14:textId="3C05408F" w:rsidR="00E166BD" w:rsidRPr="00F80BA3" w:rsidRDefault="00E166BD" w:rsidP="00E166BD">
      <w:pPr>
        <w:pStyle w:val="Zwykytekst"/>
        <w:jc w:val="center"/>
        <w:rPr>
          <w:rFonts w:ascii="Arial" w:hAnsi="Arial" w:cs="Arial"/>
          <w:b/>
          <w:szCs w:val="22"/>
        </w:rPr>
      </w:pPr>
      <w:r w:rsidRPr="00F80BA3">
        <w:rPr>
          <w:rFonts w:ascii="Arial" w:hAnsi="Arial" w:cs="Arial"/>
          <w:b/>
          <w:szCs w:val="22"/>
        </w:rPr>
        <w:t xml:space="preserve">§ </w:t>
      </w:r>
      <w:r w:rsidR="00BE0544">
        <w:rPr>
          <w:rFonts w:ascii="Arial" w:hAnsi="Arial" w:cs="Arial"/>
          <w:b/>
          <w:szCs w:val="22"/>
        </w:rPr>
        <w:t>13</w:t>
      </w:r>
    </w:p>
    <w:p w14:paraId="04089A69" w14:textId="77777777" w:rsidR="00E166BD" w:rsidRPr="000A7DC3" w:rsidRDefault="00E166BD" w:rsidP="00E166BD">
      <w:pPr>
        <w:pStyle w:val="Bezodstpw"/>
        <w:jc w:val="center"/>
        <w:rPr>
          <w:rFonts w:ascii="Arial" w:hAnsi="Arial" w:cs="Arial"/>
          <w:b/>
          <w:color w:val="000000" w:themeColor="text1"/>
        </w:rPr>
      </w:pPr>
      <w:r w:rsidRPr="00F80BA3">
        <w:rPr>
          <w:rFonts w:ascii="Arial" w:hAnsi="Arial" w:cs="Arial"/>
          <w:b/>
          <w:color w:val="000000" w:themeColor="text1"/>
        </w:rPr>
        <w:t>KLAUZULA POUFNOŚCI</w:t>
      </w:r>
    </w:p>
    <w:p w14:paraId="59186C55" w14:textId="77777777" w:rsidR="00E166BD" w:rsidRPr="000A7DC3" w:rsidRDefault="00E166BD" w:rsidP="00E166BD">
      <w:pPr>
        <w:widowControl/>
        <w:numPr>
          <w:ilvl w:val="0"/>
          <w:numId w:val="32"/>
        </w:numPr>
        <w:tabs>
          <w:tab w:val="clear" w:pos="720"/>
          <w:tab w:val="num" w:pos="426"/>
        </w:tabs>
        <w:suppressAutoHyphens w:val="0"/>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Wszystkie informacje i dokumenty uzyskane przez Wykonawcę w związku z</w:t>
      </w:r>
      <w:r w:rsidRPr="000A7DC3">
        <w:rPr>
          <w:rFonts w:ascii="Arial" w:hAnsi="Arial" w:cs="Arial"/>
          <w:b/>
          <w:bCs/>
          <w:color w:val="000000" w:themeColor="text1"/>
          <w:sz w:val="22"/>
          <w:szCs w:val="22"/>
          <w:shd w:val="clear" w:color="auto" w:fill="FFFFFF"/>
        </w:rPr>
        <w:t xml:space="preserve"> </w:t>
      </w:r>
      <w:r w:rsidRPr="000A7DC3">
        <w:rPr>
          <w:rFonts w:ascii="Arial" w:hAnsi="Arial" w:cs="Arial"/>
          <w:color w:val="000000" w:themeColor="text1"/>
          <w:sz w:val="22"/>
          <w:szCs w:val="22"/>
          <w:shd w:val="clear" w:color="auto" w:fill="FFFFFF"/>
        </w:rPr>
        <w:t>wykonywaniem</w:t>
      </w:r>
      <w:r w:rsidRPr="000A7DC3">
        <w:rPr>
          <w:rFonts w:ascii="Arial" w:hAnsi="Arial" w:cs="Arial"/>
          <w:color w:val="000000" w:themeColor="text1"/>
          <w:sz w:val="22"/>
          <w:szCs w:val="22"/>
        </w:rPr>
        <w:t xml:space="preserve"> Umowy będą traktowane, jako wrażliwe</w:t>
      </w:r>
      <w:r w:rsidRPr="000A7DC3">
        <w:rPr>
          <w:rFonts w:ascii="Arial" w:hAnsi="Arial" w:cs="Arial"/>
          <w:b/>
          <w:bCs/>
          <w:color w:val="000000" w:themeColor="text1"/>
          <w:sz w:val="22"/>
          <w:szCs w:val="22"/>
        </w:rPr>
        <w:t>.</w:t>
      </w:r>
      <w:r w:rsidRPr="000A7DC3">
        <w:rPr>
          <w:rFonts w:ascii="Arial" w:hAnsi="Arial" w:cs="Arial"/>
          <w:color w:val="000000" w:themeColor="text1"/>
          <w:sz w:val="22"/>
          <w:szCs w:val="22"/>
          <w:shd w:val="clear" w:color="auto" w:fill="FFFFFF"/>
        </w:rPr>
        <w:t xml:space="preserve"> Wykonawcę</w:t>
      </w:r>
      <w:r w:rsidRPr="000A7DC3">
        <w:rPr>
          <w:rFonts w:ascii="Arial" w:hAnsi="Arial" w:cs="Arial"/>
          <w:b/>
          <w:bCs/>
          <w:color w:val="000000" w:themeColor="text1"/>
          <w:sz w:val="22"/>
          <w:szCs w:val="22"/>
        </w:rPr>
        <w:t xml:space="preserve"> </w:t>
      </w:r>
      <w:r w:rsidRPr="000A7DC3">
        <w:rPr>
          <w:rFonts w:ascii="Arial" w:hAnsi="Arial" w:cs="Arial"/>
          <w:color w:val="000000" w:themeColor="text1"/>
          <w:sz w:val="22"/>
          <w:szCs w:val="22"/>
        </w:rPr>
        <w:t>zobowiązuje się do zachowania ich</w:t>
      </w:r>
      <w:r w:rsidRPr="000A7DC3">
        <w:rPr>
          <w:rFonts w:ascii="Arial" w:hAnsi="Arial" w:cs="Arial"/>
          <w:b/>
          <w:bCs/>
          <w:color w:val="000000" w:themeColor="text1"/>
          <w:sz w:val="22"/>
          <w:szCs w:val="22"/>
          <w:shd w:val="clear" w:color="auto" w:fill="FFFFFF"/>
        </w:rPr>
        <w:t xml:space="preserve"> </w:t>
      </w:r>
      <w:r w:rsidRPr="000A7DC3">
        <w:rPr>
          <w:rFonts w:ascii="Arial" w:hAnsi="Arial" w:cs="Arial"/>
          <w:color w:val="000000" w:themeColor="text1"/>
          <w:sz w:val="22"/>
          <w:szCs w:val="22"/>
          <w:shd w:val="clear" w:color="auto" w:fill="FFFFFF"/>
        </w:rPr>
        <w:t>w</w:t>
      </w:r>
      <w:r w:rsidRPr="000A7DC3">
        <w:rPr>
          <w:rFonts w:ascii="Arial" w:hAnsi="Arial" w:cs="Arial"/>
          <w:b/>
          <w:bCs/>
          <w:color w:val="000000" w:themeColor="text1"/>
          <w:sz w:val="22"/>
          <w:szCs w:val="22"/>
        </w:rPr>
        <w:t xml:space="preserve"> </w:t>
      </w:r>
      <w:r w:rsidRPr="000A7DC3">
        <w:rPr>
          <w:rFonts w:ascii="Arial" w:hAnsi="Arial" w:cs="Arial"/>
          <w:color w:val="000000" w:themeColor="text1"/>
          <w:sz w:val="22"/>
          <w:szCs w:val="22"/>
        </w:rPr>
        <w:t>tajemnicy bez ograniczenia w czasie. Wykonawca jest zobowiązany do kontroli przestrzegania zobowiązania do zachowania w tajemnicy tych informacji przez wszystkie osoby zatrudnione przez Wykonawcę.</w:t>
      </w:r>
    </w:p>
    <w:p w14:paraId="1900EFF1" w14:textId="77777777" w:rsidR="00E166BD" w:rsidRPr="000A7DC3" w:rsidRDefault="00E166BD" w:rsidP="00E166BD">
      <w:pPr>
        <w:widowControl/>
        <w:numPr>
          <w:ilvl w:val="0"/>
          <w:numId w:val="32"/>
        </w:numPr>
        <w:tabs>
          <w:tab w:val="clear" w:pos="720"/>
          <w:tab w:val="num" w:pos="426"/>
        </w:tabs>
        <w:suppressAutoHyphens w:val="0"/>
        <w:spacing w:before="100" w:beforeAutospacing="1"/>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Do informacji wrażliwych w rozumieniu niniejszej Umowy nie zalicza się:</w:t>
      </w:r>
    </w:p>
    <w:p w14:paraId="5401BC14" w14:textId="77777777" w:rsidR="00E166BD" w:rsidRPr="000A7DC3" w:rsidRDefault="00E166BD" w:rsidP="00E166BD">
      <w:pPr>
        <w:widowControl/>
        <w:numPr>
          <w:ilvl w:val="1"/>
          <w:numId w:val="33"/>
        </w:numPr>
        <w:tabs>
          <w:tab w:val="num" w:pos="851"/>
        </w:tabs>
        <w:suppressAutoHyphens w:val="0"/>
        <w:ind w:left="851" w:hanging="426"/>
        <w:jc w:val="both"/>
        <w:rPr>
          <w:rFonts w:ascii="Arial" w:hAnsi="Arial" w:cs="Arial"/>
          <w:color w:val="000000" w:themeColor="text1"/>
          <w:sz w:val="22"/>
          <w:szCs w:val="22"/>
        </w:rPr>
      </w:pPr>
      <w:r w:rsidRPr="000A7DC3">
        <w:rPr>
          <w:rFonts w:ascii="Arial" w:hAnsi="Arial" w:cs="Arial"/>
          <w:color w:val="000000" w:themeColor="text1"/>
          <w:sz w:val="22"/>
          <w:szCs w:val="22"/>
        </w:rPr>
        <w:lastRenderedPageBreak/>
        <w:t>informacji powszechnie dostępnych i informacji publicznych;</w:t>
      </w:r>
    </w:p>
    <w:p w14:paraId="619928B3" w14:textId="77777777" w:rsidR="00E166BD" w:rsidRPr="000A7DC3" w:rsidRDefault="00E166BD" w:rsidP="00E166BD">
      <w:pPr>
        <w:widowControl/>
        <w:numPr>
          <w:ilvl w:val="1"/>
          <w:numId w:val="33"/>
        </w:numPr>
        <w:tabs>
          <w:tab w:val="num" w:pos="851"/>
        </w:tabs>
        <w:suppressAutoHyphens w:val="0"/>
        <w:spacing w:before="100" w:beforeAutospacing="1"/>
        <w:ind w:left="851" w:hanging="426"/>
        <w:jc w:val="both"/>
        <w:rPr>
          <w:rFonts w:ascii="Arial" w:hAnsi="Arial" w:cs="Arial"/>
          <w:color w:val="000000" w:themeColor="text1"/>
          <w:sz w:val="22"/>
          <w:szCs w:val="22"/>
        </w:rPr>
      </w:pPr>
      <w:r w:rsidRPr="000A7DC3">
        <w:rPr>
          <w:rFonts w:ascii="Arial" w:hAnsi="Arial" w:cs="Arial"/>
          <w:color w:val="000000" w:themeColor="text1"/>
          <w:sz w:val="22"/>
          <w:szCs w:val="22"/>
        </w:rPr>
        <w:t>informacji opracowanych przez lub będących w posiadaniu wykonawcy przed zawarciem niniejszej Umowy, o ile na mocy wcześniejszych porozumień lub umów zawartych przez wykonawcę nie zostały one określone, jako zastrzeżone lub poufne bądź tajne lub ściśle tajne;</w:t>
      </w:r>
    </w:p>
    <w:p w14:paraId="4BBB4846" w14:textId="77777777" w:rsidR="00E166BD" w:rsidRPr="000A7DC3" w:rsidRDefault="00E166BD" w:rsidP="00E166BD">
      <w:pPr>
        <w:widowControl/>
        <w:numPr>
          <w:ilvl w:val="1"/>
          <w:numId w:val="33"/>
        </w:numPr>
        <w:tabs>
          <w:tab w:val="num" w:pos="426"/>
          <w:tab w:val="num" w:pos="851"/>
        </w:tabs>
        <w:suppressAutoHyphens w:val="0"/>
        <w:spacing w:before="100" w:beforeAutospacing="1"/>
        <w:ind w:left="851" w:hanging="426"/>
        <w:jc w:val="both"/>
        <w:rPr>
          <w:rFonts w:ascii="Arial" w:hAnsi="Arial" w:cs="Arial"/>
          <w:color w:val="000000" w:themeColor="text1"/>
          <w:sz w:val="22"/>
          <w:szCs w:val="22"/>
        </w:rPr>
      </w:pPr>
      <w:r w:rsidRPr="000A7DC3">
        <w:rPr>
          <w:rFonts w:ascii="Arial" w:hAnsi="Arial" w:cs="Arial"/>
          <w:color w:val="000000" w:themeColor="text1"/>
          <w:sz w:val="22"/>
          <w:szCs w:val="22"/>
        </w:rPr>
        <w:t>informacji uzyskanych przez wykonawcę w związku z pracami realizowanymi dla innych klientów, o ile na mocy wcześniejszych porozumień lub umów zawartych przez Wykonawcę nie zostały określone jako poufne bądź zastrzeżone, tajne lub ściśle tajne.</w:t>
      </w:r>
    </w:p>
    <w:p w14:paraId="6AD078D3" w14:textId="6F5C50D5" w:rsidR="00E166BD" w:rsidRPr="000A7DC3" w:rsidRDefault="00E166BD" w:rsidP="00E166BD">
      <w:pPr>
        <w:widowControl/>
        <w:numPr>
          <w:ilvl w:val="0"/>
          <w:numId w:val="34"/>
        </w:numPr>
        <w:tabs>
          <w:tab w:val="clear" w:pos="720"/>
          <w:tab w:val="num" w:pos="426"/>
        </w:tabs>
        <w:suppressAutoHyphens w:val="0"/>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Wykonawca zapewni bezpieczne przechowywanie kopii wszystkich materiałów dokumentów o</w:t>
      </w:r>
      <w:r w:rsidR="00BE0544">
        <w:rPr>
          <w:rFonts w:ascii="Arial" w:hAnsi="Arial" w:cs="Arial"/>
          <w:color w:val="000000" w:themeColor="text1"/>
          <w:sz w:val="22"/>
          <w:szCs w:val="22"/>
        </w:rPr>
        <w:t>raz przekazanie ich oryginałów Z</w:t>
      </w:r>
      <w:r w:rsidRPr="000A7DC3">
        <w:rPr>
          <w:rFonts w:ascii="Arial" w:hAnsi="Arial" w:cs="Arial"/>
          <w:color w:val="000000" w:themeColor="text1"/>
          <w:sz w:val="22"/>
          <w:szCs w:val="22"/>
        </w:rPr>
        <w:t>amawiającemu niezwłocznie po zakończeniu trwania Umowy.</w:t>
      </w:r>
    </w:p>
    <w:p w14:paraId="5AB816DC" w14:textId="77777777" w:rsidR="00E166BD" w:rsidRPr="000A7DC3" w:rsidRDefault="00E166BD" w:rsidP="00E166BD">
      <w:pPr>
        <w:widowControl/>
        <w:numPr>
          <w:ilvl w:val="0"/>
          <w:numId w:val="34"/>
        </w:numPr>
        <w:tabs>
          <w:tab w:val="clear" w:pos="720"/>
          <w:tab w:val="num" w:pos="426"/>
        </w:tabs>
        <w:suppressAutoHyphens w:val="0"/>
        <w:spacing w:before="100" w:beforeAutospacing="1"/>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Zastrzeżenie tajemnicy, o której mowa w ust. 1 nie dotyczy informacji, których ujawnienie jest wymagane przepisami obowiązującego prawa, w tym między innymi orzeczeniami sądu lub organu władzy publicznej.</w:t>
      </w:r>
    </w:p>
    <w:p w14:paraId="6351D873" w14:textId="77777777" w:rsidR="00E166BD" w:rsidRPr="000A7DC3" w:rsidRDefault="00E166BD" w:rsidP="00494FA5">
      <w:pPr>
        <w:pStyle w:val="Akapitzlist"/>
        <w:numPr>
          <w:ilvl w:val="0"/>
          <w:numId w:val="34"/>
        </w:numPr>
        <w:tabs>
          <w:tab w:val="clear" w:pos="720"/>
          <w:tab w:val="num" w:pos="426"/>
        </w:tabs>
        <w:spacing w:line="240" w:lineRule="auto"/>
        <w:ind w:left="426" w:hanging="426"/>
        <w:jc w:val="both"/>
        <w:rPr>
          <w:rFonts w:ascii="Arial" w:hAnsi="Arial" w:cs="Arial"/>
          <w:color w:val="000000" w:themeColor="text1"/>
        </w:rPr>
      </w:pPr>
      <w:r w:rsidRPr="000A7DC3">
        <w:rPr>
          <w:rFonts w:ascii="Arial" w:hAnsi="Arial" w:cs="Arial"/>
          <w:color w:val="000000" w:themeColor="text1"/>
        </w:rPr>
        <w:t>Informacje niestanowiące informacji wrażliwych w rozumieniu niniejszej Umowy mogą być ujawniane publicznie jedynie za wyrażoną wprost zgodą Zamawiającego i w sposób określony przez Zamawiającego.</w:t>
      </w:r>
    </w:p>
    <w:p w14:paraId="55E9AE82" w14:textId="77777777" w:rsidR="00E166BD" w:rsidRDefault="00E166BD" w:rsidP="00494FA5">
      <w:pPr>
        <w:pStyle w:val="Akapitzlist"/>
        <w:numPr>
          <w:ilvl w:val="0"/>
          <w:numId w:val="34"/>
        </w:numPr>
        <w:tabs>
          <w:tab w:val="clear" w:pos="720"/>
          <w:tab w:val="num" w:pos="426"/>
        </w:tabs>
        <w:spacing w:line="240" w:lineRule="auto"/>
        <w:ind w:left="426" w:hanging="426"/>
        <w:jc w:val="both"/>
        <w:rPr>
          <w:rFonts w:ascii="Arial" w:hAnsi="Arial" w:cs="Arial"/>
        </w:rPr>
      </w:pPr>
      <w:r w:rsidRPr="00F80BA3">
        <w:rPr>
          <w:rFonts w:ascii="Arial" w:hAnsi="Arial" w:cs="Arial"/>
        </w:rPr>
        <w:t>Wykonawca wyraża zgodę na przetwarzanie swoich danych osobowych na potrzeby realizacji Projektu, o którym mowa w § 1 Umowy.</w:t>
      </w:r>
    </w:p>
    <w:p w14:paraId="3D97E465" w14:textId="785805C8" w:rsidR="00BE0544" w:rsidRPr="00BE0544" w:rsidRDefault="00BE0544" w:rsidP="00494FA5">
      <w:pPr>
        <w:pStyle w:val="Zwykytekst"/>
        <w:jc w:val="center"/>
        <w:rPr>
          <w:rFonts w:ascii="Arial" w:hAnsi="Arial" w:cs="Arial"/>
          <w:b/>
          <w:szCs w:val="22"/>
        </w:rPr>
      </w:pPr>
      <w:r w:rsidRPr="00BE0544">
        <w:rPr>
          <w:rFonts w:ascii="Arial" w:hAnsi="Arial" w:cs="Arial"/>
          <w:b/>
          <w:szCs w:val="22"/>
        </w:rPr>
        <w:t xml:space="preserve">§ </w:t>
      </w:r>
      <w:r w:rsidR="00656A28">
        <w:rPr>
          <w:rFonts w:ascii="Arial" w:hAnsi="Arial" w:cs="Arial"/>
          <w:b/>
          <w:szCs w:val="22"/>
        </w:rPr>
        <w:t>14</w:t>
      </w:r>
    </w:p>
    <w:p w14:paraId="15399D0B" w14:textId="05A70315" w:rsidR="00BE0544" w:rsidRPr="00494FA5" w:rsidRDefault="00BE0544" w:rsidP="00494FA5">
      <w:pPr>
        <w:jc w:val="center"/>
        <w:rPr>
          <w:rFonts w:ascii="Arial" w:hAnsi="Arial" w:cs="Arial"/>
          <w:b/>
        </w:rPr>
      </w:pPr>
      <w:r w:rsidRPr="00494FA5">
        <w:rPr>
          <w:rFonts w:ascii="Arial" w:hAnsi="Arial" w:cs="Arial"/>
          <w:b/>
          <w:sz w:val="22"/>
          <w:szCs w:val="22"/>
        </w:rPr>
        <w:t>OCHRONA DANYCH OSOBOWYCH</w:t>
      </w:r>
    </w:p>
    <w:p w14:paraId="1487111D" w14:textId="77777777" w:rsidR="00BE0544" w:rsidRPr="00BE0544" w:rsidRDefault="00E166BD" w:rsidP="00494FA5">
      <w:pPr>
        <w:widowControl/>
        <w:numPr>
          <w:ilvl w:val="3"/>
          <w:numId w:val="34"/>
        </w:numPr>
        <w:tabs>
          <w:tab w:val="clear" w:pos="2880"/>
          <w:tab w:val="num" w:pos="2552"/>
        </w:tabs>
        <w:suppressAutoHyphens w:val="0"/>
        <w:ind w:left="426" w:hanging="426"/>
        <w:jc w:val="both"/>
        <w:rPr>
          <w:rFonts w:ascii="Arial" w:hAnsi="Arial" w:cs="Arial"/>
          <w:color w:val="000000"/>
          <w:sz w:val="22"/>
          <w:szCs w:val="22"/>
        </w:rPr>
      </w:pPr>
      <w:r w:rsidRPr="00BE0544">
        <w:rPr>
          <w:rFonts w:ascii="Arial" w:hAnsi="Arial" w:cs="Arial"/>
          <w:color w:val="000000"/>
          <w:sz w:val="22"/>
          <w:szCs w:val="22"/>
        </w:rPr>
        <w:t xml:space="preserve">Zamawiający jako administrator danych w rozumieniu art. 7 pkt.4 ustawy z dnia 29 sierpnia 1997r o ochronie danych osobowych (tj. Dz.U. z 2016, poz. 922 z </w:t>
      </w:r>
      <w:proofErr w:type="spellStart"/>
      <w:r w:rsidRPr="00BE0544">
        <w:rPr>
          <w:rFonts w:ascii="Arial" w:hAnsi="Arial" w:cs="Arial"/>
          <w:color w:val="000000"/>
          <w:sz w:val="22"/>
          <w:szCs w:val="22"/>
        </w:rPr>
        <w:t>późn</w:t>
      </w:r>
      <w:proofErr w:type="spellEnd"/>
      <w:r w:rsidRPr="00BE0544">
        <w:rPr>
          <w:rFonts w:ascii="Arial" w:hAnsi="Arial" w:cs="Arial"/>
          <w:color w:val="000000"/>
          <w:sz w:val="22"/>
          <w:szCs w:val="22"/>
        </w:rPr>
        <w:t xml:space="preserve">. zm.) – dalej zwaną „Ustawą” powierza Wykonawcy przetwarzanie danych osobowych w trybie art.31 Ustawy, w zakresie niezbędnym do wykonania niniejszej Umowy. </w:t>
      </w:r>
    </w:p>
    <w:p w14:paraId="1163F9EF" w14:textId="1CA83B09" w:rsidR="00E166BD" w:rsidRPr="00BE0544" w:rsidRDefault="00E166BD" w:rsidP="00494FA5">
      <w:pPr>
        <w:widowControl/>
        <w:numPr>
          <w:ilvl w:val="3"/>
          <w:numId w:val="34"/>
        </w:numPr>
        <w:tabs>
          <w:tab w:val="clear" w:pos="2880"/>
          <w:tab w:val="num" w:pos="2552"/>
        </w:tabs>
        <w:suppressAutoHyphens w:val="0"/>
        <w:ind w:left="426" w:hanging="426"/>
        <w:jc w:val="both"/>
        <w:rPr>
          <w:rFonts w:ascii="Arial" w:hAnsi="Arial" w:cs="Arial"/>
          <w:color w:val="000000"/>
          <w:sz w:val="22"/>
          <w:szCs w:val="22"/>
        </w:rPr>
      </w:pPr>
      <w:r w:rsidRPr="00BE0544">
        <w:rPr>
          <w:rFonts w:ascii="Arial" w:hAnsi="Arial" w:cs="Arial"/>
          <w:color w:val="000000"/>
          <w:sz w:val="22"/>
          <w:szCs w:val="22"/>
        </w:rPr>
        <w:t xml:space="preserve">Wykonawca zobowiązuje się do przetwarzania danych osobowych zgodnie z przepisami Ustawy i wyłącznie w celu realizacji niniejszej Umowy. </w:t>
      </w:r>
    </w:p>
    <w:p w14:paraId="4377F8B4" w14:textId="77777777" w:rsidR="00E166BD" w:rsidRPr="00BE0544" w:rsidRDefault="00E166BD" w:rsidP="00494FA5">
      <w:pPr>
        <w:widowControl/>
        <w:numPr>
          <w:ilvl w:val="0"/>
          <w:numId w:val="65"/>
        </w:numPr>
        <w:suppressAutoHyphens w:val="0"/>
        <w:ind w:left="426" w:hanging="426"/>
        <w:jc w:val="both"/>
        <w:rPr>
          <w:rFonts w:ascii="Arial" w:hAnsi="Arial" w:cs="Arial"/>
          <w:color w:val="000000"/>
          <w:sz w:val="22"/>
          <w:szCs w:val="22"/>
        </w:rPr>
      </w:pPr>
      <w:r w:rsidRPr="00BE0544">
        <w:rPr>
          <w:rFonts w:ascii="Arial" w:hAnsi="Arial" w:cs="Arial"/>
          <w:color w:val="000000"/>
          <w:sz w:val="22"/>
          <w:szCs w:val="22"/>
        </w:rPr>
        <w:t xml:space="preserve">Wykonawca może przetwarzać jedynie takie kategorie danych osobowych w zakresie zawartym w zbiorach Miejskiego Zarządu Opole, które są niezbędne do realizacji niniejszej Umowy. </w:t>
      </w:r>
    </w:p>
    <w:p w14:paraId="6C8CDD2E"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Niniejszym Zamawiający udziela Wykonawcy oraz personelowi Wykonawcy upoważnienie do przetwarzania danych osobowych w zakresie niezbędnym do realizacji niniejszej umowy. Wykonawca nie może, bez pisemnej zgody Zamawiającego, dokonywać dalszego powierzenia przetwarzania danych osobowych podmiotom trzecim (</w:t>
      </w:r>
      <w:proofErr w:type="spellStart"/>
      <w:r w:rsidRPr="00BE0544">
        <w:rPr>
          <w:rFonts w:ascii="Arial" w:hAnsi="Arial" w:cs="Arial"/>
          <w:color w:val="000000"/>
          <w:sz w:val="22"/>
          <w:szCs w:val="22"/>
        </w:rPr>
        <w:t>podpowierzenie</w:t>
      </w:r>
      <w:proofErr w:type="spellEnd"/>
      <w:r w:rsidRPr="00BE0544">
        <w:rPr>
          <w:rFonts w:ascii="Arial" w:hAnsi="Arial" w:cs="Arial"/>
          <w:color w:val="000000"/>
          <w:sz w:val="22"/>
          <w:szCs w:val="22"/>
        </w:rPr>
        <w:t xml:space="preserve">). Wykonawca za działania i zaniechania podmiotów trzecich, którym powierzył dalsze przetwarzanie danych osobowych odpowiada jak za własne. </w:t>
      </w:r>
    </w:p>
    <w:p w14:paraId="730E1050"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 xml:space="preserve">Wykonawca zobowiązuje się trwale usunąć wszelkie powierzone dane osobowe, w tym skutecznie usunąć je z nośników elektronicznych niezwłocznie po zaprzestaniu obowiązywania niniejszej Umowy. </w:t>
      </w:r>
    </w:p>
    <w:p w14:paraId="7D94CEC3"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W przypadku naruszenia przez Wykonawcę przepisów, w zakresie przetwarzania danych osobowych, w następstwie czego Zamawiający – jako administrator danych osobowych zostanie zobowiązany na podstawie prawomocnego orzeczenia sądu do wypłaty odszkodowania lub zostanie ukarany na podstawie przepisów karą grzywny, Wykonawca zobowiązuje się pokryć w całości poniesione z tego tytułu przez Zamawiającego szkody.</w:t>
      </w:r>
    </w:p>
    <w:p w14:paraId="50CCF8DD"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Wykonawca zobowiązuje się niezwłocznie zawiadomić Zamawiającego o:</w:t>
      </w:r>
    </w:p>
    <w:p w14:paraId="62741106" w14:textId="77777777" w:rsidR="00E166BD" w:rsidRPr="00BE0544" w:rsidRDefault="00E166BD" w:rsidP="00494FA5">
      <w:pPr>
        <w:widowControl/>
        <w:numPr>
          <w:ilvl w:val="1"/>
          <w:numId w:val="65"/>
        </w:numPr>
        <w:suppressAutoHyphens w:val="0"/>
        <w:spacing w:before="100" w:beforeAutospacing="1"/>
        <w:ind w:left="851" w:hanging="425"/>
        <w:jc w:val="both"/>
        <w:rPr>
          <w:rFonts w:ascii="Arial" w:hAnsi="Arial" w:cs="Arial"/>
          <w:color w:val="000000"/>
          <w:sz w:val="22"/>
          <w:szCs w:val="22"/>
        </w:rPr>
      </w:pPr>
      <w:r w:rsidRPr="00BE0544">
        <w:rPr>
          <w:rFonts w:ascii="Arial" w:hAnsi="Arial" w:cs="Arial"/>
          <w:color w:val="000000"/>
          <w:sz w:val="22"/>
          <w:szCs w:val="22"/>
        </w:rPr>
        <w:t>każdym prawnie umocowanym żądaniu udostępnienia danych osobowych właściwemu organowi państwa, chyba, że zakaz zawiadomienia wynika z przepisów prawa, a w szczególności przepisów postępowania karnego, gdy zakaz ma na celu zapewnienie poufności wszczętego dochodzenia;</w:t>
      </w:r>
    </w:p>
    <w:p w14:paraId="19BDEBBF" w14:textId="77777777" w:rsidR="00E166BD" w:rsidRPr="00BE0544" w:rsidRDefault="00E166BD" w:rsidP="00494FA5">
      <w:pPr>
        <w:widowControl/>
        <w:numPr>
          <w:ilvl w:val="1"/>
          <w:numId w:val="65"/>
        </w:numPr>
        <w:suppressAutoHyphens w:val="0"/>
        <w:spacing w:before="100" w:beforeAutospacing="1"/>
        <w:ind w:left="851" w:hanging="425"/>
        <w:jc w:val="both"/>
        <w:rPr>
          <w:rFonts w:ascii="Arial" w:hAnsi="Arial" w:cs="Arial"/>
          <w:color w:val="000000"/>
          <w:sz w:val="22"/>
          <w:szCs w:val="22"/>
        </w:rPr>
      </w:pPr>
      <w:r w:rsidRPr="00BE0544">
        <w:rPr>
          <w:rFonts w:ascii="Arial" w:hAnsi="Arial" w:cs="Arial"/>
          <w:color w:val="000000"/>
          <w:sz w:val="22"/>
          <w:szCs w:val="22"/>
        </w:rPr>
        <w:t>każdym nieupoważnionym dostępie do danych osobowych;</w:t>
      </w:r>
    </w:p>
    <w:p w14:paraId="2609CCB0" w14:textId="77777777" w:rsidR="00E166BD" w:rsidRPr="00BE0544" w:rsidRDefault="00E166BD" w:rsidP="00494FA5">
      <w:pPr>
        <w:widowControl/>
        <w:numPr>
          <w:ilvl w:val="1"/>
          <w:numId w:val="65"/>
        </w:numPr>
        <w:suppressAutoHyphens w:val="0"/>
        <w:spacing w:before="100" w:beforeAutospacing="1"/>
        <w:ind w:left="851" w:hanging="425"/>
        <w:jc w:val="both"/>
        <w:rPr>
          <w:rFonts w:ascii="Arial" w:hAnsi="Arial" w:cs="Arial"/>
          <w:color w:val="000000"/>
          <w:sz w:val="22"/>
          <w:szCs w:val="22"/>
        </w:rPr>
      </w:pPr>
      <w:r w:rsidRPr="00BE0544">
        <w:rPr>
          <w:rFonts w:ascii="Arial" w:hAnsi="Arial" w:cs="Arial"/>
          <w:color w:val="000000"/>
          <w:sz w:val="22"/>
          <w:szCs w:val="22"/>
        </w:rPr>
        <w:t>każdym żądaniu otrzymanym od osoby, której dane przetwarza.</w:t>
      </w:r>
    </w:p>
    <w:p w14:paraId="60FE4EA8"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 xml:space="preserve">Zamawiający ma prawo do kontroli sposobu wykonywania niniejszej Umowy poprzez przeprowadzenie zapowiedzianych na </w:t>
      </w:r>
      <w:r w:rsidRPr="00BE0544">
        <w:rPr>
          <w:rFonts w:ascii="Arial" w:hAnsi="Arial" w:cs="Arial"/>
          <w:b/>
          <w:color w:val="000000"/>
          <w:sz w:val="22"/>
          <w:szCs w:val="22"/>
        </w:rPr>
        <w:t>7 dni</w:t>
      </w:r>
      <w:r w:rsidRPr="00BE0544">
        <w:rPr>
          <w:rFonts w:ascii="Arial" w:hAnsi="Arial" w:cs="Arial"/>
          <w:color w:val="000000"/>
          <w:sz w:val="22"/>
          <w:szCs w:val="22"/>
        </w:rPr>
        <w:t xml:space="preserve"> kalendarzowych wcześniej doraźnych kontroli dotyczących przetwarzania danych osobowych przez Wykonawcę oraz żądania składania przez niego pisemnych wyjaśnień.</w:t>
      </w:r>
    </w:p>
    <w:p w14:paraId="171C7141"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lastRenderedPageBreak/>
        <w:t xml:space="preserve">Wykonawca zobowiązuje się dostosować do zaleceń pokontrolnych mających na celu usunięcie uchybień i poprawę bezpieczeństwa przetwarzania danych osobowych. </w:t>
      </w:r>
    </w:p>
    <w:p w14:paraId="39318582"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Wykonawca zobowiązuje się odpowiedzieć niezwłocznie i właściwie na każde pytanie Zleceniodawcy dotyczące przetwarzania powierzonych mu na podstawie niniejszej umowy.</w:t>
      </w:r>
    </w:p>
    <w:p w14:paraId="3BDB9D3A" w14:textId="697E9EC1"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Wykonawca może powierzyć</w:t>
      </w:r>
      <w:r w:rsidR="00BE0544">
        <w:rPr>
          <w:rFonts w:ascii="Arial" w:hAnsi="Arial" w:cs="Arial"/>
          <w:color w:val="000000"/>
          <w:sz w:val="22"/>
          <w:szCs w:val="22"/>
        </w:rPr>
        <w:t xml:space="preserve"> dane osobowe objęte niniejszą U</w:t>
      </w:r>
      <w:r w:rsidRPr="00BE0544">
        <w:rPr>
          <w:rFonts w:ascii="Arial" w:hAnsi="Arial" w:cs="Arial"/>
          <w:color w:val="000000"/>
          <w:sz w:val="22"/>
          <w:szCs w:val="22"/>
        </w:rPr>
        <w:t>mową do dalszego przetwarzania podwykon</w:t>
      </w:r>
      <w:r w:rsidR="00BE0544">
        <w:rPr>
          <w:rFonts w:ascii="Arial" w:hAnsi="Arial" w:cs="Arial"/>
          <w:color w:val="000000"/>
          <w:sz w:val="22"/>
          <w:szCs w:val="22"/>
        </w:rPr>
        <w:t>awcom jedynie w celu wykonania U</w:t>
      </w:r>
      <w:r w:rsidRPr="00BE0544">
        <w:rPr>
          <w:rFonts w:ascii="Arial" w:hAnsi="Arial" w:cs="Arial"/>
          <w:color w:val="000000"/>
          <w:sz w:val="22"/>
          <w:szCs w:val="22"/>
        </w:rPr>
        <w:t xml:space="preserve">mowy po uzyskaniu uprzedniej pisemnej zgody Zamawiającego. </w:t>
      </w:r>
    </w:p>
    <w:p w14:paraId="732B7B1B"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 xml:space="preserve">Wykonawca przyjmuje do wiadomości i zobowiązuje się względem Zamawiającego do dostosowania środków prawnych i faktycznych związanych z ochroną danych osobowych do przepisów, które wejdą w życie po dniu zawarcia niniejszej Umowy. </w:t>
      </w:r>
    </w:p>
    <w:p w14:paraId="4CCED80A" w14:textId="77777777" w:rsidR="00B27A34" w:rsidRPr="00BE0544" w:rsidRDefault="00B27A34" w:rsidP="00494FA5">
      <w:pPr>
        <w:pStyle w:val="Zwykytekst"/>
        <w:rPr>
          <w:rFonts w:ascii="Arial" w:hAnsi="Arial" w:cs="Arial"/>
          <w:b/>
          <w:szCs w:val="22"/>
        </w:rPr>
      </w:pPr>
    </w:p>
    <w:p w14:paraId="5EFA8A4A" w14:textId="063139BC" w:rsidR="00B27A34" w:rsidRPr="00F80BA3" w:rsidRDefault="00B27A34" w:rsidP="00B27A34">
      <w:pPr>
        <w:pStyle w:val="Zwykytekst"/>
        <w:jc w:val="center"/>
        <w:rPr>
          <w:rFonts w:ascii="Arial" w:hAnsi="Arial" w:cs="Arial"/>
          <w:b/>
          <w:szCs w:val="22"/>
        </w:rPr>
      </w:pPr>
      <w:r>
        <w:rPr>
          <w:rFonts w:ascii="Arial" w:hAnsi="Arial" w:cs="Arial"/>
          <w:b/>
          <w:szCs w:val="22"/>
        </w:rPr>
        <w:t>§ 1</w:t>
      </w:r>
      <w:r w:rsidR="00656A28">
        <w:rPr>
          <w:rFonts w:ascii="Arial" w:hAnsi="Arial" w:cs="Arial"/>
          <w:b/>
          <w:szCs w:val="22"/>
        </w:rPr>
        <w:t>5</w:t>
      </w:r>
    </w:p>
    <w:p w14:paraId="4C982681" w14:textId="77777777" w:rsidR="00B27A34" w:rsidRPr="000A7DC3" w:rsidRDefault="00B27A34" w:rsidP="00B27A34">
      <w:pPr>
        <w:pStyle w:val="Bezodstpw"/>
        <w:jc w:val="center"/>
        <w:rPr>
          <w:rFonts w:ascii="Arial" w:hAnsi="Arial" w:cs="Arial"/>
          <w:b/>
          <w:color w:val="000000" w:themeColor="text1"/>
        </w:rPr>
      </w:pPr>
      <w:r w:rsidRPr="00F80BA3">
        <w:rPr>
          <w:rFonts w:ascii="Arial" w:hAnsi="Arial" w:cs="Arial"/>
          <w:b/>
          <w:color w:val="000000" w:themeColor="text1"/>
        </w:rPr>
        <w:t>KONTROLA I AUDYT</w:t>
      </w:r>
    </w:p>
    <w:p w14:paraId="0409F2BE" w14:textId="77777777" w:rsidR="00B27A34" w:rsidRPr="00411145" w:rsidRDefault="00B27A34" w:rsidP="00B27A34">
      <w:pPr>
        <w:pStyle w:val="Akapitzlist"/>
        <w:numPr>
          <w:ilvl w:val="0"/>
          <w:numId w:val="35"/>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rPr>
        <w:t xml:space="preserve">W okresie trwania Umowy, a następnie w ciągu 5 lat po jej ukończeniu, po otrzymaniu zawiadomienia z wyprzedzeniem </w:t>
      </w:r>
      <w:r w:rsidRPr="00494FA5">
        <w:rPr>
          <w:rFonts w:ascii="Arial" w:hAnsi="Arial" w:cs="Arial"/>
          <w:b/>
        </w:rPr>
        <w:t>7 – dniowym</w:t>
      </w:r>
      <w:r w:rsidRPr="000A7DC3">
        <w:rPr>
          <w:rFonts w:ascii="Arial" w:hAnsi="Arial" w:cs="Arial"/>
        </w:rPr>
        <w:t>, Wykonawca zobowiązuje się zapewnić Zamawiającemu lub upoważnionemu przez niego przedstawicielowi nieograniczony dostęp do wszelkich danych i dokumentów potrzebnych do kontroli realizacji Umowy.</w:t>
      </w:r>
    </w:p>
    <w:p w14:paraId="0CB20844" w14:textId="77777777" w:rsidR="00B27A34" w:rsidRPr="000A7DC3" w:rsidRDefault="00B27A34" w:rsidP="00B27A34">
      <w:pPr>
        <w:pStyle w:val="Akapitzlist"/>
        <w:numPr>
          <w:ilvl w:val="0"/>
          <w:numId w:val="35"/>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color w:val="000000" w:themeColor="text1"/>
        </w:rPr>
        <w:t>Wykonawca zobowiązuje się do zapewnienia dysponentom środków finansowych oraz innym instytucjom uprawnionym do przeprowadzenia kontroli lub audytu w zakresie prawidłowości realizacji zadania, wglądu we wszystkie dokumenty, związane z realizacją zadania.</w:t>
      </w:r>
    </w:p>
    <w:p w14:paraId="24F3D6BF" w14:textId="77777777" w:rsidR="00B27A34" w:rsidRPr="000A7DC3" w:rsidRDefault="00B27A34" w:rsidP="00B27A34">
      <w:pPr>
        <w:pStyle w:val="Akapitzlist"/>
        <w:numPr>
          <w:ilvl w:val="0"/>
          <w:numId w:val="35"/>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color w:val="000000" w:themeColor="text1"/>
        </w:rPr>
        <w:t xml:space="preserve">Wykonawca zobowiązuje się do zapewniania następujących wymogów, określonych przez </w:t>
      </w:r>
      <w:proofErr w:type="spellStart"/>
      <w:r w:rsidRPr="000A7DC3">
        <w:rPr>
          <w:rFonts w:ascii="Arial" w:hAnsi="Arial" w:cs="Arial"/>
          <w:color w:val="000000" w:themeColor="text1"/>
        </w:rPr>
        <w:t>European</w:t>
      </w:r>
      <w:proofErr w:type="spellEnd"/>
      <w:r w:rsidRPr="000A7DC3">
        <w:rPr>
          <w:rFonts w:ascii="Arial" w:hAnsi="Arial" w:cs="Arial"/>
          <w:color w:val="000000" w:themeColor="text1"/>
        </w:rPr>
        <w:t xml:space="preserve"> Investment Bank z siedzibą: 98-100, </w:t>
      </w:r>
      <w:proofErr w:type="spellStart"/>
      <w:r w:rsidRPr="000A7DC3">
        <w:rPr>
          <w:rFonts w:ascii="Arial" w:hAnsi="Arial" w:cs="Arial"/>
          <w:color w:val="000000" w:themeColor="text1"/>
        </w:rPr>
        <w:t>boulevard</w:t>
      </w:r>
      <w:proofErr w:type="spellEnd"/>
      <w:r w:rsidRPr="000A7DC3">
        <w:rPr>
          <w:rFonts w:ascii="Arial" w:hAnsi="Arial" w:cs="Arial"/>
          <w:color w:val="000000" w:themeColor="text1"/>
        </w:rPr>
        <w:t xml:space="preserve"> Konrad </w:t>
      </w:r>
      <w:proofErr w:type="spellStart"/>
      <w:r w:rsidRPr="000A7DC3">
        <w:rPr>
          <w:rFonts w:ascii="Arial" w:hAnsi="Arial" w:cs="Arial"/>
          <w:color w:val="000000" w:themeColor="text1"/>
        </w:rPr>
        <w:t>Adenauser</w:t>
      </w:r>
      <w:proofErr w:type="spellEnd"/>
      <w:r w:rsidRPr="000A7DC3">
        <w:rPr>
          <w:rFonts w:ascii="Arial" w:hAnsi="Arial" w:cs="Arial"/>
          <w:color w:val="000000" w:themeColor="text1"/>
        </w:rPr>
        <w:t xml:space="preserve">, L- 2950 </w:t>
      </w:r>
      <w:proofErr w:type="spellStart"/>
      <w:r w:rsidRPr="000A7DC3">
        <w:rPr>
          <w:rFonts w:ascii="Arial" w:hAnsi="Arial" w:cs="Arial"/>
          <w:color w:val="000000" w:themeColor="text1"/>
        </w:rPr>
        <w:t>Luxembourg</w:t>
      </w:r>
      <w:proofErr w:type="spellEnd"/>
      <w:r w:rsidRPr="000A7DC3">
        <w:rPr>
          <w:rFonts w:ascii="Arial" w:hAnsi="Arial" w:cs="Arial"/>
          <w:color w:val="000000" w:themeColor="text1"/>
        </w:rPr>
        <w:t>, dalej w treści zwany „Bankiem”, tj. zapewnienia wymogu, aby  wykonawca, podwykonawca lub dalszy podwykonawca:</w:t>
      </w:r>
    </w:p>
    <w:p w14:paraId="39822026" w14:textId="77777777" w:rsidR="00B27A34" w:rsidRPr="000A7DC3" w:rsidRDefault="00B27A34" w:rsidP="00B27A34">
      <w:pPr>
        <w:pStyle w:val="Akapitzlist"/>
        <w:numPr>
          <w:ilvl w:val="0"/>
          <w:numId w:val="36"/>
        </w:numPr>
        <w:shd w:val="clear" w:color="auto" w:fill="FFFFFF"/>
        <w:spacing w:after="0" w:line="240" w:lineRule="auto"/>
        <w:contextualSpacing w:val="0"/>
        <w:jc w:val="both"/>
        <w:rPr>
          <w:rFonts w:ascii="Arial" w:hAnsi="Arial" w:cs="Arial"/>
          <w:color w:val="000000" w:themeColor="text1"/>
        </w:rPr>
      </w:pPr>
      <w:r w:rsidRPr="000A7DC3">
        <w:rPr>
          <w:rFonts w:ascii="Arial" w:hAnsi="Arial" w:cs="Arial"/>
          <w:color w:val="000000" w:themeColor="text1"/>
        </w:rPr>
        <w:t>niezwłocznie informował Bank o każdym realnym zarzucie, skardze lub informacji odnoszącej się do przestępstw związanych  z przedmiotem Umowy, a kopię takiego zawiadomienia składał niezwłocznie bezpośrednio Zamawiającemu;</w:t>
      </w:r>
    </w:p>
    <w:p w14:paraId="50182593" w14:textId="77777777" w:rsidR="00B27A34" w:rsidRPr="000A7DC3" w:rsidRDefault="00B27A34" w:rsidP="00B27A34">
      <w:pPr>
        <w:pStyle w:val="Akapitzlist"/>
        <w:numPr>
          <w:ilvl w:val="0"/>
          <w:numId w:val="36"/>
        </w:numPr>
        <w:shd w:val="clear" w:color="auto" w:fill="FFFFFF"/>
        <w:spacing w:after="0" w:line="240" w:lineRule="auto"/>
        <w:contextualSpacing w:val="0"/>
        <w:jc w:val="both"/>
        <w:rPr>
          <w:rFonts w:ascii="Arial" w:hAnsi="Arial" w:cs="Arial"/>
          <w:color w:val="000000" w:themeColor="text1"/>
        </w:rPr>
      </w:pPr>
      <w:r w:rsidRPr="000A7DC3">
        <w:rPr>
          <w:rFonts w:ascii="Arial" w:hAnsi="Arial" w:cs="Arial"/>
          <w:color w:val="000000" w:themeColor="text1"/>
        </w:rPr>
        <w:t>prowadził księgi rachunkowych i zapisy wszystkich transakcji finansowych i wydatków związanych z przedmiotem Umowy, w sposób umożliwiający szybką i pewną weryfikację i możliwość sprawdzenia;</w:t>
      </w:r>
    </w:p>
    <w:p w14:paraId="49665517" w14:textId="77777777" w:rsidR="00B27A34" w:rsidRPr="000A7DC3" w:rsidRDefault="00B27A34" w:rsidP="00B27A34">
      <w:pPr>
        <w:pStyle w:val="Akapitzlist"/>
        <w:numPr>
          <w:ilvl w:val="0"/>
          <w:numId w:val="36"/>
        </w:numPr>
        <w:shd w:val="clear" w:color="auto" w:fill="FFFFFF"/>
        <w:spacing w:after="0" w:line="240" w:lineRule="auto"/>
        <w:contextualSpacing w:val="0"/>
        <w:jc w:val="both"/>
        <w:rPr>
          <w:rFonts w:ascii="Arial" w:hAnsi="Arial" w:cs="Arial"/>
          <w:color w:val="000000" w:themeColor="text1"/>
        </w:rPr>
      </w:pPr>
      <w:r w:rsidRPr="000A7DC3">
        <w:rPr>
          <w:rFonts w:ascii="Arial" w:hAnsi="Arial" w:cs="Arial"/>
          <w:color w:val="000000" w:themeColor="text1"/>
        </w:rPr>
        <w:t>umożliwił Bankowi zapoznanie się z księgami rachunkowymi i zapisami prowadzonymi przez wykonawcę, podwykonawcę lub dalszego podwykonawcę w odniesieniu do przedmiotu Umowy oraz wykonania kopii dokumentów, w zakresie dozwolonym przez prawo. </w:t>
      </w:r>
    </w:p>
    <w:p w14:paraId="75DB2147" w14:textId="77777777" w:rsidR="00B27A34" w:rsidRPr="000A7DC3" w:rsidRDefault="00B27A34" w:rsidP="00B27A34">
      <w:pPr>
        <w:pStyle w:val="Akapitzlist"/>
        <w:numPr>
          <w:ilvl w:val="0"/>
          <w:numId w:val="37"/>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color w:val="000000" w:themeColor="text1"/>
        </w:rPr>
        <w:t>Wykonawca zobowiązuje się do zapewnienia obecności podczas kontroli lub audytu osób, które udzielą wyjaśnień na temat wydatków, realizacji i pozostałych zagadnień związanych z realizacją zadania.</w:t>
      </w:r>
    </w:p>
    <w:p w14:paraId="3DE9CEF8" w14:textId="77777777" w:rsidR="00B27A34" w:rsidRDefault="00B27A34" w:rsidP="000A7DC3">
      <w:pPr>
        <w:pStyle w:val="Zwykytekst"/>
        <w:jc w:val="center"/>
        <w:rPr>
          <w:rFonts w:ascii="Arial" w:hAnsi="Arial" w:cs="Arial"/>
          <w:b/>
          <w:szCs w:val="22"/>
        </w:rPr>
      </w:pPr>
    </w:p>
    <w:p w14:paraId="648AFFB0" w14:textId="29808C62" w:rsidR="00F80BA3" w:rsidRPr="00F80BA3" w:rsidRDefault="00390F83" w:rsidP="000A7DC3">
      <w:pPr>
        <w:pStyle w:val="Zwykytekst"/>
        <w:jc w:val="center"/>
        <w:rPr>
          <w:rFonts w:ascii="Arial" w:hAnsi="Arial" w:cs="Arial"/>
          <w:b/>
          <w:szCs w:val="22"/>
        </w:rPr>
      </w:pPr>
      <w:r w:rsidRPr="00F80BA3">
        <w:rPr>
          <w:rFonts w:ascii="Arial" w:hAnsi="Arial" w:cs="Arial"/>
          <w:b/>
          <w:szCs w:val="22"/>
        </w:rPr>
        <w:t>§ 1</w:t>
      </w:r>
      <w:r w:rsidR="00656A28">
        <w:rPr>
          <w:rFonts w:ascii="Arial" w:hAnsi="Arial" w:cs="Arial"/>
          <w:b/>
          <w:szCs w:val="22"/>
        </w:rPr>
        <w:t>6</w:t>
      </w:r>
    </w:p>
    <w:p w14:paraId="55F6D6F3" w14:textId="0CA9722F" w:rsidR="00390F83" w:rsidRPr="00F80BA3" w:rsidRDefault="00F80BA3" w:rsidP="000A7DC3">
      <w:pPr>
        <w:pStyle w:val="Zwykytekst"/>
        <w:jc w:val="center"/>
        <w:rPr>
          <w:rFonts w:ascii="Arial" w:hAnsi="Arial" w:cs="Arial"/>
          <w:b/>
          <w:szCs w:val="22"/>
        </w:rPr>
      </w:pPr>
      <w:r w:rsidRPr="00F80BA3">
        <w:rPr>
          <w:rFonts w:ascii="Arial" w:hAnsi="Arial" w:cs="Arial"/>
          <w:b/>
          <w:szCs w:val="22"/>
        </w:rPr>
        <w:t>POSTANOWIENIA KOŃCOWE</w:t>
      </w:r>
    </w:p>
    <w:p w14:paraId="79A0F90C" w14:textId="77777777" w:rsidR="00592611" w:rsidRPr="00F80BA3" w:rsidRDefault="00592611">
      <w:pPr>
        <w:pStyle w:val="Akapitzlist"/>
        <w:numPr>
          <w:ilvl w:val="0"/>
          <w:numId w:val="18"/>
        </w:numPr>
        <w:spacing w:line="240" w:lineRule="auto"/>
        <w:ind w:left="426" w:hanging="426"/>
        <w:jc w:val="both"/>
        <w:rPr>
          <w:rFonts w:ascii="Arial" w:hAnsi="Arial" w:cs="Arial"/>
        </w:rPr>
      </w:pPr>
      <w:bookmarkStart w:id="6" w:name="_Hlk494881465"/>
      <w:r w:rsidRPr="00F80BA3">
        <w:rPr>
          <w:rFonts w:ascii="Arial" w:hAnsi="Arial" w:cs="Arial"/>
        </w:rPr>
        <w:t xml:space="preserve">Ewentualne spory powstałe na tle wykonywania przedmiotu </w:t>
      </w:r>
      <w:r w:rsidR="00D842FC" w:rsidRPr="00F80BA3">
        <w:rPr>
          <w:rFonts w:ascii="Arial" w:hAnsi="Arial" w:cs="Arial"/>
        </w:rPr>
        <w:t>U</w:t>
      </w:r>
      <w:r w:rsidRPr="00F80BA3">
        <w:rPr>
          <w:rFonts w:ascii="Arial" w:hAnsi="Arial" w:cs="Arial"/>
        </w:rPr>
        <w:t>mowy, strony poddają rozstrzygnięciu sądom właściwym dla siedziby Zamawiającego.</w:t>
      </w:r>
    </w:p>
    <w:p w14:paraId="2F7F3A38" w14:textId="43965016" w:rsidR="00592611" w:rsidRPr="00F80BA3" w:rsidRDefault="00592611">
      <w:pPr>
        <w:pStyle w:val="Akapitzlist"/>
        <w:numPr>
          <w:ilvl w:val="0"/>
          <w:numId w:val="18"/>
        </w:numPr>
        <w:spacing w:line="240" w:lineRule="auto"/>
        <w:ind w:left="426" w:hanging="426"/>
        <w:jc w:val="both"/>
        <w:rPr>
          <w:rFonts w:ascii="Arial" w:hAnsi="Arial" w:cs="Arial"/>
        </w:rPr>
      </w:pPr>
      <w:r w:rsidRPr="00F80BA3">
        <w:rPr>
          <w:rFonts w:ascii="Arial" w:hAnsi="Arial" w:cs="Arial"/>
        </w:rPr>
        <w:t xml:space="preserve">W sprawach nieuregulowanych niniejszą </w:t>
      </w:r>
      <w:r w:rsidR="00D842FC" w:rsidRPr="00F80BA3">
        <w:rPr>
          <w:rFonts w:ascii="Arial" w:hAnsi="Arial" w:cs="Arial"/>
        </w:rPr>
        <w:t>U</w:t>
      </w:r>
      <w:r w:rsidRPr="00F80BA3">
        <w:rPr>
          <w:rFonts w:ascii="Arial" w:hAnsi="Arial" w:cs="Arial"/>
        </w:rPr>
        <w:t xml:space="preserve">mową mają zastosowanie odpowiednie przepisy prawa </w:t>
      </w:r>
      <w:r w:rsidR="00122073">
        <w:rPr>
          <w:rFonts w:ascii="Arial" w:hAnsi="Arial" w:cs="Arial"/>
        </w:rPr>
        <w:t xml:space="preserve">polskiego: prawa </w:t>
      </w:r>
      <w:r w:rsidRPr="00F80BA3">
        <w:rPr>
          <w:rFonts w:ascii="Arial" w:hAnsi="Arial" w:cs="Arial"/>
        </w:rPr>
        <w:t>budowlanego wraz z aktami wykonawczymi, prawa zamówień publicznych,</w:t>
      </w:r>
      <w:r w:rsidR="003D4AC5" w:rsidRPr="00F80BA3">
        <w:rPr>
          <w:rFonts w:ascii="Arial" w:hAnsi="Arial" w:cs="Arial"/>
        </w:rPr>
        <w:t xml:space="preserve"> </w:t>
      </w:r>
      <w:r w:rsidRPr="00F80BA3">
        <w:rPr>
          <w:rFonts w:ascii="Arial" w:hAnsi="Arial" w:cs="Arial"/>
        </w:rPr>
        <w:t xml:space="preserve">prawa autorskiego i praw pokrewnych oraz </w:t>
      </w:r>
      <w:r w:rsidR="0067544C">
        <w:rPr>
          <w:rFonts w:ascii="Arial" w:hAnsi="Arial" w:cs="Arial"/>
        </w:rPr>
        <w:t>K</w:t>
      </w:r>
      <w:r w:rsidRPr="00F80BA3">
        <w:rPr>
          <w:rFonts w:ascii="Arial" w:hAnsi="Arial" w:cs="Arial"/>
        </w:rPr>
        <w:t>odeksu cywilnego.</w:t>
      </w:r>
    </w:p>
    <w:p w14:paraId="3EE94FBC" w14:textId="77777777" w:rsidR="00592611" w:rsidRPr="00F80BA3" w:rsidRDefault="00592611">
      <w:pPr>
        <w:pStyle w:val="Akapitzlist"/>
        <w:numPr>
          <w:ilvl w:val="0"/>
          <w:numId w:val="18"/>
        </w:numPr>
        <w:spacing w:line="240" w:lineRule="auto"/>
        <w:ind w:left="426" w:hanging="426"/>
        <w:jc w:val="both"/>
        <w:rPr>
          <w:rFonts w:ascii="Arial" w:hAnsi="Arial" w:cs="Arial"/>
        </w:rPr>
      </w:pPr>
      <w:r w:rsidRPr="00F80BA3">
        <w:rPr>
          <w:rFonts w:ascii="Arial" w:hAnsi="Arial" w:cs="Arial"/>
        </w:rPr>
        <w:t>Integralną część umowy stanowią:</w:t>
      </w:r>
    </w:p>
    <w:p w14:paraId="17A4AD86" w14:textId="77777777" w:rsidR="00592611" w:rsidRPr="00F80BA3" w:rsidRDefault="00592611">
      <w:pPr>
        <w:pStyle w:val="Akapitzlist"/>
        <w:numPr>
          <w:ilvl w:val="1"/>
          <w:numId w:val="22"/>
        </w:numPr>
        <w:spacing w:line="240" w:lineRule="auto"/>
        <w:jc w:val="both"/>
        <w:rPr>
          <w:rFonts w:ascii="Arial" w:hAnsi="Arial" w:cs="Arial"/>
        </w:rPr>
      </w:pPr>
      <w:r w:rsidRPr="00F80BA3">
        <w:rPr>
          <w:rFonts w:ascii="Arial" w:hAnsi="Arial" w:cs="Arial"/>
        </w:rPr>
        <w:t>Specyfikacja Istotnych Warunków Zamówienia;</w:t>
      </w:r>
    </w:p>
    <w:p w14:paraId="23A1B96F" w14:textId="77777777" w:rsidR="00592611" w:rsidRPr="00F80BA3" w:rsidRDefault="00592611">
      <w:pPr>
        <w:pStyle w:val="Akapitzlist"/>
        <w:numPr>
          <w:ilvl w:val="1"/>
          <w:numId w:val="22"/>
        </w:numPr>
        <w:spacing w:line="240" w:lineRule="auto"/>
        <w:jc w:val="both"/>
        <w:rPr>
          <w:rFonts w:ascii="Arial" w:hAnsi="Arial" w:cs="Arial"/>
        </w:rPr>
      </w:pPr>
      <w:r w:rsidRPr="00F80BA3">
        <w:rPr>
          <w:rFonts w:ascii="Arial" w:hAnsi="Arial" w:cs="Arial"/>
        </w:rPr>
        <w:t>Oferta Wykonawcy wraz z załącznikami.</w:t>
      </w:r>
    </w:p>
    <w:p w14:paraId="6932EDD4" w14:textId="77777777" w:rsidR="00725372" w:rsidRDefault="00592611" w:rsidP="00494FA5">
      <w:pPr>
        <w:pStyle w:val="Akapitzlist"/>
        <w:numPr>
          <w:ilvl w:val="0"/>
          <w:numId w:val="18"/>
        </w:numPr>
        <w:spacing w:line="240" w:lineRule="auto"/>
        <w:ind w:left="426" w:hanging="426"/>
        <w:jc w:val="both"/>
        <w:rPr>
          <w:rFonts w:ascii="Arial" w:hAnsi="Arial" w:cs="Arial"/>
        </w:rPr>
      </w:pPr>
      <w:r w:rsidRPr="00F80BA3">
        <w:rPr>
          <w:rFonts w:ascii="Arial" w:hAnsi="Arial" w:cs="Arial"/>
        </w:rPr>
        <w:t xml:space="preserve">Umowę sporządzono w </w:t>
      </w:r>
      <w:r w:rsidR="00260F2A" w:rsidRPr="00F80BA3">
        <w:rPr>
          <w:rFonts w:ascii="Arial" w:hAnsi="Arial" w:cs="Arial"/>
        </w:rPr>
        <w:t>3</w:t>
      </w:r>
      <w:r w:rsidRPr="00F80BA3">
        <w:rPr>
          <w:rFonts w:ascii="Arial" w:hAnsi="Arial" w:cs="Arial"/>
        </w:rPr>
        <w:t xml:space="preserve"> j</w:t>
      </w:r>
      <w:r w:rsidR="00260F2A" w:rsidRPr="00F80BA3">
        <w:rPr>
          <w:rFonts w:ascii="Arial" w:hAnsi="Arial" w:cs="Arial"/>
        </w:rPr>
        <w:t>ednobrzmiących egzemplarzach – 2</w:t>
      </w:r>
      <w:r w:rsidRPr="00F80BA3">
        <w:rPr>
          <w:rFonts w:ascii="Arial" w:hAnsi="Arial" w:cs="Arial"/>
        </w:rPr>
        <w:t xml:space="preserve"> egz. dla Zamawiającego, </w:t>
      </w:r>
      <w:r w:rsidR="00110F8D" w:rsidRPr="00F80BA3">
        <w:rPr>
          <w:rFonts w:ascii="Arial" w:hAnsi="Arial" w:cs="Arial"/>
        </w:rPr>
        <w:br/>
      </w:r>
      <w:r w:rsidRPr="00F80BA3">
        <w:rPr>
          <w:rFonts w:ascii="Arial" w:hAnsi="Arial" w:cs="Arial"/>
        </w:rPr>
        <w:t>1 egz. dla Wykonawcy.</w:t>
      </w:r>
    </w:p>
    <w:p w14:paraId="73D9E310" w14:textId="61DAD47A" w:rsidR="00AD4BD9" w:rsidRPr="00494FA5" w:rsidRDefault="00AD4BD9" w:rsidP="00494FA5">
      <w:pPr>
        <w:pStyle w:val="Akapitzlist"/>
        <w:numPr>
          <w:ilvl w:val="0"/>
          <w:numId w:val="18"/>
        </w:numPr>
        <w:spacing w:after="0" w:line="240" w:lineRule="auto"/>
        <w:ind w:left="426" w:hanging="426"/>
        <w:jc w:val="both"/>
        <w:rPr>
          <w:rFonts w:ascii="Arial" w:hAnsi="Arial" w:cs="Arial"/>
        </w:rPr>
      </w:pPr>
      <w:r w:rsidRPr="00494FA5">
        <w:rPr>
          <w:rFonts w:ascii="Arial" w:hAnsi="Arial" w:cs="Arial"/>
          <w:lang w:eastAsia="ar-SA"/>
        </w:rPr>
        <w:t>Załączniki:</w:t>
      </w:r>
    </w:p>
    <w:p w14:paraId="5B52B223" w14:textId="5870A504" w:rsidR="006D21FA" w:rsidRPr="00494FA5" w:rsidRDefault="00AD4BD9" w:rsidP="00494FA5">
      <w:pPr>
        <w:pStyle w:val="Akapitzlist"/>
        <w:numPr>
          <w:ilvl w:val="1"/>
          <w:numId w:val="65"/>
        </w:numPr>
        <w:overflowPunct w:val="0"/>
        <w:autoSpaceDE w:val="0"/>
        <w:spacing w:before="60" w:line="240" w:lineRule="auto"/>
        <w:ind w:right="72"/>
        <w:jc w:val="both"/>
        <w:textAlignment w:val="baseline"/>
        <w:rPr>
          <w:rFonts w:ascii="Arial" w:hAnsi="Arial" w:cs="Arial"/>
          <w:sz w:val="20"/>
          <w:szCs w:val="20"/>
          <w:lang w:eastAsia="ar-SA"/>
        </w:rPr>
      </w:pPr>
      <w:r w:rsidRPr="00494FA5">
        <w:rPr>
          <w:rFonts w:ascii="Arial" w:hAnsi="Arial" w:cs="Arial"/>
          <w:sz w:val="20"/>
          <w:szCs w:val="20"/>
          <w:lang w:eastAsia="ar-SA"/>
        </w:rPr>
        <w:t>Załącznik nr 1 – SIWZ</w:t>
      </w:r>
      <w:r w:rsidR="006D21FA" w:rsidRPr="00494FA5">
        <w:rPr>
          <w:rFonts w:ascii="Arial" w:hAnsi="Arial" w:cs="Arial"/>
          <w:sz w:val="20"/>
          <w:szCs w:val="20"/>
          <w:lang w:eastAsia="ar-SA"/>
        </w:rPr>
        <w:t>;</w:t>
      </w:r>
    </w:p>
    <w:p w14:paraId="647B895E" w14:textId="596C0487" w:rsidR="006D21FA" w:rsidRPr="00494FA5" w:rsidRDefault="006D21FA" w:rsidP="00494FA5">
      <w:pPr>
        <w:pStyle w:val="Akapitzlist"/>
        <w:numPr>
          <w:ilvl w:val="1"/>
          <w:numId w:val="65"/>
        </w:numPr>
        <w:overflowPunct w:val="0"/>
        <w:autoSpaceDE w:val="0"/>
        <w:spacing w:before="60" w:line="240" w:lineRule="auto"/>
        <w:ind w:right="72"/>
        <w:jc w:val="both"/>
        <w:textAlignment w:val="baseline"/>
        <w:rPr>
          <w:rFonts w:ascii="Arial" w:hAnsi="Arial" w:cs="Arial"/>
          <w:sz w:val="20"/>
          <w:szCs w:val="20"/>
          <w:lang w:eastAsia="ar-SA"/>
        </w:rPr>
      </w:pPr>
      <w:r w:rsidRPr="00494FA5">
        <w:rPr>
          <w:rFonts w:ascii="Arial" w:hAnsi="Arial" w:cs="Arial"/>
          <w:sz w:val="20"/>
          <w:szCs w:val="20"/>
          <w:lang w:eastAsia="ar-SA"/>
        </w:rPr>
        <w:t>Załącznik nr 2</w:t>
      </w:r>
      <w:r w:rsidR="00AD4BD9" w:rsidRPr="00494FA5">
        <w:rPr>
          <w:rFonts w:ascii="Arial" w:hAnsi="Arial" w:cs="Arial"/>
          <w:sz w:val="20"/>
          <w:szCs w:val="20"/>
          <w:lang w:eastAsia="ar-SA"/>
        </w:rPr>
        <w:t xml:space="preserve"> - Oferta Wykonawcy</w:t>
      </w:r>
      <w:r w:rsidRPr="00494FA5">
        <w:rPr>
          <w:rFonts w:ascii="Arial" w:hAnsi="Arial" w:cs="Arial"/>
          <w:sz w:val="20"/>
          <w:szCs w:val="20"/>
          <w:lang w:eastAsia="ar-SA"/>
        </w:rPr>
        <w:t>;</w:t>
      </w:r>
    </w:p>
    <w:p w14:paraId="4C5F4411" w14:textId="3A87AB83" w:rsidR="006D21FA" w:rsidRPr="00494FA5" w:rsidRDefault="00AD4BD9" w:rsidP="00494FA5">
      <w:pPr>
        <w:pStyle w:val="Akapitzlist"/>
        <w:numPr>
          <w:ilvl w:val="1"/>
          <w:numId w:val="65"/>
        </w:numPr>
        <w:overflowPunct w:val="0"/>
        <w:autoSpaceDE w:val="0"/>
        <w:spacing w:before="60" w:line="240" w:lineRule="auto"/>
        <w:ind w:right="72"/>
        <w:jc w:val="both"/>
        <w:textAlignment w:val="baseline"/>
        <w:rPr>
          <w:rFonts w:ascii="Arial" w:hAnsi="Arial" w:cs="Arial"/>
          <w:sz w:val="20"/>
          <w:szCs w:val="20"/>
          <w:lang w:eastAsia="ar-SA"/>
        </w:rPr>
      </w:pPr>
      <w:r w:rsidRPr="00494FA5">
        <w:rPr>
          <w:rFonts w:ascii="Arial" w:hAnsi="Arial" w:cs="Arial"/>
          <w:sz w:val="20"/>
          <w:szCs w:val="20"/>
          <w:lang w:eastAsia="ar-SA"/>
        </w:rPr>
        <w:t xml:space="preserve">Załącznik nr </w:t>
      </w:r>
      <w:r w:rsidR="006D21FA" w:rsidRPr="00494FA5">
        <w:rPr>
          <w:rFonts w:ascii="Arial" w:hAnsi="Arial" w:cs="Arial"/>
          <w:sz w:val="20"/>
          <w:szCs w:val="20"/>
          <w:lang w:eastAsia="ar-SA"/>
        </w:rPr>
        <w:t>3</w:t>
      </w:r>
      <w:r w:rsidRPr="00494FA5">
        <w:rPr>
          <w:rFonts w:ascii="Arial" w:hAnsi="Arial" w:cs="Arial"/>
          <w:sz w:val="20"/>
          <w:szCs w:val="20"/>
          <w:lang w:eastAsia="ar-SA"/>
        </w:rPr>
        <w:t xml:space="preserve"> </w:t>
      </w:r>
      <w:r w:rsidR="006D21FA" w:rsidRPr="00494FA5">
        <w:rPr>
          <w:rFonts w:ascii="Arial" w:hAnsi="Arial" w:cs="Arial"/>
          <w:sz w:val="20"/>
          <w:szCs w:val="20"/>
          <w:lang w:eastAsia="ar-SA"/>
        </w:rPr>
        <w:t>– Karta pobytu</w:t>
      </w:r>
      <w:r w:rsidR="005F6E74">
        <w:rPr>
          <w:rFonts w:ascii="Arial" w:hAnsi="Arial" w:cs="Arial"/>
          <w:sz w:val="20"/>
          <w:szCs w:val="20"/>
          <w:lang w:eastAsia="ar-SA"/>
        </w:rPr>
        <w:t>.</w:t>
      </w:r>
    </w:p>
    <w:bookmarkEnd w:id="6"/>
    <w:p w14:paraId="32C5163B" w14:textId="62816459" w:rsidR="00E93DC5" w:rsidRPr="000A7DC3" w:rsidRDefault="00592611" w:rsidP="00494FA5">
      <w:pPr>
        <w:pStyle w:val="Zwykytekst"/>
        <w:jc w:val="both"/>
        <w:rPr>
          <w:rFonts w:ascii="Arial" w:hAnsi="Arial" w:cs="Arial"/>
          <w:szCs w:val="22"/>
        </w:rPr>
      </w:pPr>
      <w:r w:rsidRPr="00F80BA3">
        <w:rPr>
          <w:rFonts w:ascii="Arial" w:hAnsi="Arial" w:cs="Arial"/>
          <w:b/>
          <w:szCs w:val="22"/>
        </w:rPr>
        <w:tab/>
        <w:t xml:space="preserve">       ZAMAWIAJĄCY                                                          WYKONAWCA</w:t>
      </w:r>
    </w:p>
    <w:sectPr w:rsidR="00E93DC5" w:rsidRPr="000A7DC3" w:rsidSect="0034060A">
      <w:footerReference w:type="default" r:id="rId11"/>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78A7B" w14:textId="77777777" w:rsidR="00680A1E" w:rsidRDefault="00680A1E" w:rsidP="007052BF">
      <w:r>
        <w:separator/>
      </w:r>
    </w:p>
  </w:endnote>
  <w:endnote w:type="continuationSeparator" w:id="0">
    <w:p w14:paraId="4288D95A" w14:textId="77777777" w:rsidR="00680A1E" w:rsidRDefault="00680A1E" w:rsidP="00705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 w:val="20"/>
        <w:szCs w:val="20"/>
      </w:rPr>
      <w:id w:val="-89311785"/>
      <w:docPartObj>
        <w:docPartGallery w:val="Page Numbers (Bottom of Page)"/>
        <w:docPartUnique/>
      </w:docPartObj>
    </w:sdtPr>
    <w:sdtEndPr/>
    <w:sdtContent>
      <w:p w14:paraId="5B49E09D" w14:textId="2F76E446" w:rsidR="00604645" w:rsidRPr="00BD2AD6" w:rsidRDefault="00604645">
        <w:pPr>
          <w:pStyle w:val="Stopka"/>
          <w:jc w:val="right"/>
          <w:rPr>
            <w:rFonts w:ascii="Arial" w:eastAsiaTheme="majorEastAsia" w:hAnsi="Arial" w:cs="Arial"/>
            <w:sz w:val="20"/>
            <w:szCs w:val="20"/>
          </w:rPr>
        </w:pPr>
        <w:r w:rsidRPr="00BD2AD6">
          <w:rPr>
            <w:rFonts w:ascii="Arial" w:eastAsiaTheme="majorEastAsia" w:hAnsi="Arial" w:cs="Arial"/>
            <w:sz w:val="20"/>
            <w:szCs w:val="20"/>
          </w:rPr>
          <w:t xml:space="preserve">str. </w:t>
        </w:r>
        <w:r w:rsidRPr="00BD2AD6">
          <w:rPr>
            <w:rFonts w:ascii="Arial" w:eastAsiaTheme="minorEastAsia" w:hAnsi="Arial" w:cs="Arial"/>
            <w:sz w:val="20"/>
            <w:szCs w:val="20"/>
          </w:rPr>
          <w:fldChar w:fldCharType="begin"/>
        </w:r>
        <w:r w:rsidRPr="00BD2AD6">
          <w:rPr>
            <w:rFonts w:ascii="Arial" w:hAnsi="Arial" w:cs="Arial"/>
            <w:sz w:val="20"/>
            <w:szCs w:val="20"/>
          </w:rPr>
          <w:instrText>PAGE    \* MERGEFORMAT</w:instrText>
        </w:r>
        <w:r w:rsidRPr="00BD2AD6">
          <w:rPr>
            <w:rFonts w:ascii="Arial" w:eastAsiaTheme="minorEastAsia" w:hAnsi="Arial" w:cs="Arial"/>
            <w:sz w:val="20"/>
            <w:szCs w:val="20"/>
          </w:rPr>
          <w:fldChar w:fldCharType="separate"/>
        </w:r>
        <w:r w:rsidR="00893342" w:rsidRPr="00893342">
          <w:rPr>
            <w:rFonts w:ascii="Arial" w:eastAsiaTheme="majorEastAsia" w:hAnsi="Arial" w:cs="Arial"/>
            <w:noProof/>
            <w:sz w:val="20"/>
            <w:szCs w:val="20"/>
          </w:rPr>
          <w:t>12</w:t>
        </w:r>
        <w:r w:rsidRPr="00BD2AD6">
          <w:rPr>
            <w:rFonts w:ascii="Arial" w:eastAsiaTheme="majorEastAsia" w:hAnsi="Arial" w:cs="Arial"/>
            <w:sz w:val="20"/>
            <w:szCs w:val="20"/>
          </w:rPr>
          <w:fldChar w:fldCharType="end"/>
        </w:r>
      </w:p>
    </w:sdtContent>
  </w:sdt>
  <w:p w14:paraId="75F07C80" w14:textId="77777777" w:rsidR="00604645" w:rsidRDefault="00604645" w:rsidP="000A683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92C83" w14:textId="77777777" w:rsidR="00680A1E" w:rsidRDefault="00680A1E" w:rsidP="007052BF">
      <w:r>
        <w:separator/>
      </w:r>
    </w:p>
  </w:footnote>
  <w:footnote w:type="continuationSeparator" w:id="0">
    <w:p w14:paraId="4A45826D" w14:textId="77777777" w:rsidR="00680A1E" w:rsidRDefault="00680A1E" w:rsidP="007052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8FE71A4"/>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3"/>
    <w:multiLevelType w:val="singleLevel"/>
    <w:tmpl w:val="6F603CCA"/>
    <w:name w:val="WW8Num3"/>
    <w:lvl w:ilvl="0">
      <w:start w:val="1"/>
      <w:numFmt w:val="decimal"/>
      <w:lvlText w:val="%1."/>
      <w:lvlJc w:val="left"/>
      <w:pPr>
        <w:tabs>
          <w:tab w:val="num" w:pos="0"/>
        </w:tabs>
        <w:ind w:left="720" w:hanging="360"/>
      </w:pPr>
      <w:rPr>
        <w:b w:val="0"/>
        <w:bCs/>
        <w:sz w:val="22"/>
        <w:szCs w:val="22"/>
      </w:rPr>
    </w:lvl>
  </w:abstractNum>
  <w:abstractNum w:abstractNumId="3" w15:restartNumberingAfterBreak="0">
    <w:nsid w:val="00000004"/>
    <w:multiLevelType w:val="singleLevel"/>
    <w:tmpl w:val="BBEE1A0C"/>
    <w:name w:val="WW8Num6"/>
    <w:lvl w:ilvl="0">
      <w:start w:val="1"/>
      <w:numFmt w:val="decimal"/>
      <w:lvlText w:val="%1."/>
      <w:lvlJc w:val="left"/>
      <w:pPr>
        <w:tabs>
          <w:tab w:val="num" w:pos="0"/>
        </w:tabs>
        <w:ind w:left="720" w:hanging="360"/>
      </w:pPr>
      <w:rPr>
        <w:b w:val="0"/>
        <w:sz w:val="22"/>
        <w:szCs w:val="22"/>
      </w:rPr>
    </w:lvl>
  </w:abstractNum>
  <w:abstractNum w:abstractNumId="4" w15:restartNumberingAfterBreak="0">
    <w:nsid w:val="00000005"/>
    <w:multiLevelType w:val="singleLevel"/>
    <w:tmpl w:val="00000005"/>
    <w:name w:val="WW8Num7"/>
    <w:lvl w:ilvl="0">
      <w:start w:val="1"/>
      <w:numFmt w:val="decimal"/>
      <w:lvlText w:val="%1)"/>
      <w:lvlJc w:val="left"/>
      <w:pPr>
        <w:tabs>
          <w:tab w:val="num" w:pos="0"/>
        </w:tabs>
        <w:ind w:left="360" w:hanging="360"/>
      </w:pPr>
      <w:rPr>
        <w:b w:val="0"/>
        <w:i w:val="0"/>
      </w:rPr>
    </w:lvl>
  </w:abstractNum>
  <w:abstractNum w:abstractNumId="5" w15:restartNumberingAfterBreak="0">
    <w:nsid w:val="00000006"/>
    <w:multiLevelType w:val="singleLevel"/>
    <w:tmpl w:val="00000006"/>
    <w:name w:val="WW8Num8"/>
    <w:lvl w:ilvl="0">
      <w:start w:val="5"/>
      <w:numFmt w:val="decimal"/>
      <w:lvlText w:val="%1."/>
      <w:lvlJc w:val="left"/>
      <w:pPr>
        <w:tabs>
          <w:tab w:val="num" w:pos="851"/>
        </w:tabs>
        <w:ind w:left="851" w:hanging="709"/>
      </w:pPr>
      <w:rPr>
        <w:rFonts w:ascii="Times New Roman" w:hAnsi="Times New Roman" w:cs="Times New Roman" w:hint="default"/>
        <w:b w:val="0"/>
        <w:bCs/>
        <w:i w:val="0"/>
        <w:sz w:val="22"/>
        <w:szCs w:val="22"/>
        <w:u w:val="none"/>
      </w:rPr>
    </w:lvl>
  </w:abstractNum>
  <w:abstractNum w:abstractNumId="6" w15:restartNumberingAfterBreak="0">
    <w:nsid w:val="00000007"/>
    <w:multiLevelType w:val="singleLevel"/>
    <w:tmpl w:val="00000007"/>
    <w:name w:val="WW8Num9"/>
    <w:lvl w:ilvl="0">
      <w:start w:val="1"/>
      <w:numFmt w:val="decimal"/>
      <w:lvlText w:val="%1."/>
      <w:lvlJc w:val="left"/>
      <w:pPr>
        <w:tabs>
          <w:tab w:val="num" w:pos="0"/>
        </w:tabs>
        <w:ind w:left="720" w:hanging="360"/>
      </w:pPr>
      <w:rPr>
        <w:b w:val="0"/>
        <w:bCs/>
        <w:sz w:val="22"/>
        <w:szCs w:val="22"/>
      </w:rPr>
    </w:lvl>
  </w:abstractNum>
  <w:abstractNum w:abstractNumId="7" w15:restartNumberingAfterBreak="0">
    <w:nsid w:val="00000008"/>
    <w:multiLevelType w:val="singleLevel"/>
    <w:tmpl w:val="80B419C0"/>
    <w:name w:val="WW8Num11"/>
    <w:lvl w:ilvl="0">
      <w:start w:val="1"/>
      <w:numFmt w:val="decimal"/>
      <w:lvlText w:val="%1."/>
      <w:lvlJc w:val="left"/>
      <w:pPr>
        <w:tabs>
          <w:tab w:val="num" w:pos="0"/>
        </w:tabs>
        <w:ind w:left="720" w:hanging="360"/>
      </w:pPr>
      <w:rPr>
        <w:b w:val="0"/>
      </w:rPr>
    </w:lvl>
  </w:abstractNum>
  <w:abstractNum w:abstractNumId="8" w15:restartNumberingAfterBreak="0">
    <w:nsid w:val="00000009"/>
    <w:multiLevelType w:val="singleLevel"/>
    <w:tmpl w:val="D7C8C626"/>
    <w:name w:val="WW8Num12"/>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9"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B"/>
    <w:multiLevelType w:val="singleLevel"/>
    <w:tmpl w:val="040EFE1E"/>
    <w:name w:val="WW8Num14"/>
    <w:lvl w:ilvl="0">
      <w:start w:val="1"/>
      <w:numFmt w:val="decimal"/>
      <w:lvlText w:val="%1."/>
      <w:lvlJc w:val="left"/>
      <w:pPr>
        <w:tabs>
          <w:tab w:val="num" w:pos="-218"/>
        </w:tabs>
        <w:ind w:left="502" w:hanging="360"/>
      </w:pPr>
      <w:rPr>
        <w:b w:val="0"/>
        <w:sz w:val="22"/>
        <w:szCs w:val="22"/>
      </w:rPr>
    </w:lvl>
  </w:abstractNum>
  <w:abstractNum w:abstractNumId="11" w15:restartNumberingAfterBreak="0">
    <w:nsid w:val="0000000C"/>
    <w:multiLevelType w:val="multilevel"/>
    <w:tmpl w:val="0000000C"/>
    <w:name w:val="WW8Num15"/>
    <w:lvl w:ilvl="0">
      <w:start w:val="4"/>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0D"/>
    <w:multiLevelType w:val="multilevel"/>
    <w:tmpl w:val="9308416E"/>
    <w:name w:val="WW8Num16"/>
    <w:lvl w:ilvl="0">
      <w:start w:val="1"/>
      <w:numFmt w:val="decimal"/>
      <w:lvlText w:val="%1."/>
      <w:lvlJc w:val="left"/>
      <w:pPr>
        <w:tabs>
          <w:tab w:val="num" w:pos="360"/>
        </w:tabs>
        <w:ind w:left="36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0000000E"/>
    <w:multiLevelType w:val="singleLevel"/>
    <w:tmpl w:val="0000000E"/>
    <w:name w:val="WW8Num17"/>
    <w:lvl w:ilvl="0">
      <w:start w:val="1"/>
      <w:numFmt w:val="lowerLetter"/>
      <w:lvlText w:val="%1)"/>
      <w:lvlJc w:val="left"/>
      <w:pPr>
        <w:tabs>
          <w:tab w:val="num" w:pos="0"/>
        </w:tabs>
        <w:ind w:left="720" w:hanging="360"/>
      </w:pPr>
    </w:lvl>
  </w:abstractNum>
  <w:abstractNum w:abstractNumId="14" w15:restartNumberingAfterBreak="0">
    <w:nsid w:val="0000000F"/>
    <w:multiLevelType w:val="singleLevel"/>
    <w:tmpl w:val="0000000F"/>
    <w:name w:val="WW8Num18"/>
    <w:lvl w:ilvl="0">
      <w:start w:val="1"/>
      <w:numFmt w:val="decimal"/>
      <w:lvlText w:val="%1)"/>
      <w:lvlJc w:val="left"/>
      <w:pPr>
        <w:tabs>
          <w:tab w:val="num" w:pos="0"/>
        </w:tabs>
        <w:ind w:left="720" w:hanging="360"/>
      </w:pPr>
      <w:rPr>
        <w:rFonts w:hint="default"/>
        <w:b w:val="0"/>
      </w:rPr>
    </w:lvl>
  </w:abstractNum>
  <w:abstractNum w:abstractNumId="15" w15:restartNumberingAfterBreak="0">
    <w:nsid w:val="00000010"/>
    <w:multiLevelType w:val="multilevel"/>
    <w:tmpl w:val="00000010"/>
    <w:name w:val="WW8Num19"/>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34E0746"/>
    <w:multiLevelType w:val="hybridMultilevel"/>
    <w:tmpl w:val="5928D6B4"/>
    <w:lvl w:ilvl="0" w:tplc="728281D0">
      <w:start w:val="1"/>
      <w:numFmt w:val="decimal"/>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03CE2BF2"/>
    <w:multiLevelType w:val="hybridMultilevel"/>
    <w:tmpl w:val="30629F9A"/>
    <w:lvl w:ilvl="0" w:tplc="728281D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696727"/>
    <w:multiLevelType w:val="hybridMultilevel"/>
    <w:tmpl w:val="A00689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363231"/>
    <w:multiLevelType w:val="hybridMultilevel"/>
    <w:tmpl w:val="5E66048E"/>
    <w:lvl w:ilvl="0" w:tplc="174C08E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7">
      <w:start w:val="1"/>
      <w:numFmt w:val="lowerLetter"/>
      <w:lvlText w:val="%3)"/>
      <w:lvlJc w:val="left"/>
      <w:pPr>
        <w:ind w:left="2160" w:hanging="180"/>
      </w:pPr>
      <w:rPr>
        <w:rFonts w:hint="default"/>
      </w:rPr>
    </w:lvl>
    <w:lvl w:ilvl="3" w:tplc="DE5CEC7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86F4902"/>
    <w:multiLevelType w:val="hybridMultilevel"/>
    <w:tmpl w:val="1654F768"/>
    <w:lvl w:ilvl="0" w:tplc="E65CDF98">
      <w:start w:val="12"/>
      <w:numFmt w:val="decimal"/>
      <w:lvlText w:val="%1."/>
      <w:lvlJc w:val="left"/>
      <w:pPr>
        <w:ind w:left="720" w:hanging="360"/>
      </w:pPr>
      <w:rPr>
        <w:rFonts w:hint="default"/>
      </w:rPr>
    </w:lvl>
    <w:lvl w:ilvl="1" w:tplc="728281D0">
      <w:start w:val="1"/>
      <w:numFmt w:val="decimal"/>
      <w:lvlText w:val="%2)"/>
      <w:lvlJc w:val="left"/>
      <w:pPr>
        <w:ind w:left="1440" w:hanging="360"/>
      </w:pPr>
      <w:rPr>
        <w:rFonts w:hint="default"/>
        <w:b w:val="0"/>
        <w:i w:val="0"/>
      </w:rPr>
    </w:lvl>
    <w:lvl w:ilvl="2" w:tplc="0415001B" w:tentative="1">
      <w:start w:val="1"/>
      <w:numFmt w:val="lowerRoman"/>
      <w:lvlText w:val="%3."/>
      <w:lvlJc w:val="right"/>
      <w:pPr>
        <w:ind w:left="2160" w:hanging="180"/>
      </w:pPr>
    </w:lvl>
    <w:lvl w:ilvl="3" w:tplc="66AEB95E">
      <w:start w:val="1"/>
      <w:numFmt w:val="decimal"/>
      <w:lvlText w:val="%4)"/>
      <w:lvlJc w:val="left"/>
      <w:pPr>
        <w:ind w:left="2880" w:hanging="360"/>
      </w:pPr>
      <w:rPr>
        <w:rFonts w:ascii="Arial" w:eastAsia="Lucida Sans Unicode"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2B4B44"/>
    <w:multiLevelType w:val="hybridMultilevel"/>
    <w:tmpl w:val="56DA4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AFA3B4D"/>
    <w:multiLevelType w:val="hybridMultilevel"/>
    <w:tmpl w:val="6450B082"/>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C386C65"/>
    <w:multiLevelType w:val="hybridMultilevel"/>
    <w:tmpl w:val="78C0FCC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D86127"/>
    <w:multiLevelType w:val="hybridMultilevel"/>
    <w:tmpl w:val="33F0CBC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479EC49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49315A"/>
    <w:multiLevelType w:val="hybridMultilevel"/>
    <w:tmpl w:val="529EE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EB27B82"/>
    <w:multiLevelType w:val="hybridMultilevel"/>
    <w:tmpl w:val="D258334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82426C"/>
    <w:multiLevelType w:val="multilevel"/>
    <w:tmpl w:val="AAB6833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5C32036"/>
    <w:multiLevelType w:val="hybridMultilevel"/>
    <w:tmpl w:val="CA2CA2D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17B533A4"/>
    <w:multiLevelType w:val="multilevel"/>
    <w:tmpl w:val="D940E538"/>
    <w:styleLink w:val="WW8Num1"/>
    <w:lvl w:ilvl="0">
      <w:start w:val="1"/>
      <w:numFmt w:val="decimal"/>
      <w:lvlText w:val="%1."/>
      <w:lvlJc w:val="left"/>
      <w:pPr>
        <w:ind w:left="0" w:firstLine="0"/>
      </w:pPr>
      <w:rPr>
        <w:b w:val="0"/>
        <w:bCs/>
        <w:i w:val="0"/>
        <w:iCs w:val="0"/>
        <w:caps w:val="0"/>
        <w:smallCaps w:val="0"/>
        <w:strike w:val="0"/>
        <w:dstrike w:val="0"/>
        <w:color w:val="000000"/>
        <w:spacing w:val="0"/>
        <w:w w:val="100"/>
        <w:position w:val="0"/>
        <w:sz w:val="22"/>
        <w:szCs w:val="22"/>
        <w:u w:val="none" w:color="000000"/>
        <w:effect w:val="none"/>
        <w:vertAlign w:val="baseline"/>
      </w:r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rPr>
        <w:rFonts w:ascii="Calibri" w:hAnsi="Calibri" w:cs="Arial"/>
        <w:b/>
        <w:i w:val="0"/>
        <w:sz w:val="24"/>
        <w:szCs w:val="22"/>
        <w:lang w:eastAsia="en-US"/>
      </w:r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0" w15:restartNumberingAfterBreak="0">
    <w:nsid w:val="1A5972E3"/>
    <w:multiLevelType w:val="hybridMultilevel"/>
    <w:tmpl w:val="66DA45BE"/>
    <w:lvl w:ilvl="0" w:tplc="7F8C98E8">
      <w:start w:val="1"/>
      <w:numFmt w:val="bullet"/>
      <w:lvlText w:val="-"/>
      <w:lvlJc w:val="left"/>
      <w:pPr>
        <w:ind w:left="720" w:hanging="360"/>
      </w:pPr>
      <w:rPr>
        <w:rFonts w:ascii="Arial" w:hAnsi="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373855"/>
    <w:multiLevelType w:val="hybridMultilevel"/>
    <w:tmpl w:val="DA9AE204"/>
    <w:lvl w:ilvl="0" w:tplc="23D8641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0F2266C"/>
    <w:multiLevelType w:val="hybridMultilevel"/>
    <w:tmpl w:val="93EC6256"/>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6D4F6A"/>
    <w:multiLevelType w:val="hybridMultilevel"/>
    <w:tmpl w:val="A36AC4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5D48B4"/>
    <w:multiLevelType w:val="hybridMultilevel"/>
    <w:tmpl w:val="C8C6F424"/>
    <w:lvl w:ilvl="0" w:tplc="728281D0">
      <w:start w:val="1"/>
      <w:numFmt w:val="decimal"/>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A8E420D"/>
    <w:multiLevelType w:val="hybridMultilevel"/>
    <w:tmpl w:val="35520F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AB77607"/>
    <w:multiLevelType w:val="multilevel"/>
    <w:tmpl w:val="5AF4D3D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FB5DAF"/>
    <w:multiLevelType w:val="hybridMultilevel"/>
    <w:tmpl w:val="02A4AACA"/>
    <w:lvl w:ilvl="0" w:tplc="B53EBB50">
      <w:start w:val="1"/>
      <w:numFmt w:val="decimal"/>
      <w:lvlText w:val="%1."/>
      <w:lvlJc w:val="left"/>
      <w:pPr>
        <w:ind w:left="720" w:hanging="360"/>
      </w:pPr>
      <w:rPr>
        <w:rFonts w:ascii="Arial" w:hAnsi="Arial" w:cs="Arial"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E6575B"/>
    <w:multiLevelType w:val="hybridMultilevel"/>
    <w:tmpl w:val="4726E1C8"/>
    <w:lvl w:ilvl="0" w:tplc="60CA8C10">
      <w:start w:val="1"/>
      <w:numFmt w:val="decimal"/>
      <w:lvlText w:val="%1."/>
      <w:lvlJc w:val="left"/>
      <w:pPr>
        <w:ind w:left="720" w:hanging="360"/>
      </w:pPr>
      <w:rPr>
        <w:rFonts w:hint="default"/>
        <w:color w:val="000000" w:themeColor="text1"/>
      </w:rPr>
    </w:lvl>
    <w:lvl w:ilvl="1" w:tplc="62CCB3B4">
      <w:start w:val="1"/>
      <w:numFmt w:val="decimal"/>
      <w:lvlText w:val="%2)"/>
      <w:lvlJc w:val="left"/>
      <w:pPr>
        <w:ind w:left="1440" w:hanging="360"/>
      </w:pPr>
      <w:rPr>
        <w:rFonts w:hint="default"/>
      </w:rPr>
    </w:lvl>
    <w:lvl w:ilvl="2" w:tplc="479EC492">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142423"/>
    <w:multiLevelType w:val="multilevel"/>
    <w:tmpl w:val="3B720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3A572D4"/>
    <w:multiLevelType w:val="hybridMultilevel"/>
    <w:tmpl w:val="42307562"/>
    <w:lvl w:ilvl="0" w:tplc="04150011">
      <w:start w:val="1"/>
      <w:numFmt w:val="decimal"/>
      <w:lvlText w:val="%1)"/>
      <w:lvlJc w:val="left"/>
      <w:pPr>
        <w:ind w:left="720" w:hanging="360"/>
      </w:pPr>
      <w:rPr>
        <w:rFonts w:hint="default"/>
        <w:strike w:val="0"/>
        <w:d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257C32"/>
    <w:multiLevelType w:val="hybridMultilevel"/>
    <w:tmpl w:val="A7F4AA08"/>
    <w:lvl w:ilvl="0" w:tplc="3A66C710">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382E33"/>
    <w:multiLevelType w:val="hybridMultilevel"/>
    <w:tmpl w:val="622ED2D2"/>
    <w:lvl w:ilvl="0" w:tplc="653ADAA4">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67571E"/>
    <w:multiLevelType w:val="hybridMultilevel"/>
    <w:tmpl w:val="57F48444"/>
    <w:lvl w:ilvl="0" w:tplc="C09A613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943116C"/>
    <w:multiLevelType w:val="hybridMultilevel"/>
    <w:tmpl w:val="1F961264"/>
    <w:lvl w:ilvl="0" w:tplc="FCACE24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0A52CC"/>
    <w:multiLevelType w:val="hybridMultilevel"/>
    <w:tmpl w:val="505A05C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479EC49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AAC18C1"/>
    <w:multiLevelType w:val="hybridMultilevel"/>
    <w:tmpl w:val="D42ACA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AC13700"/>
    <w:multiLevelType w:val="hybridMultilevel"/>
    <w:tmpl w:val="5A0038E4"/>
    <w:lvl w:ilvl="0" w:tplc="79A4EC64">
      <w:start w:val="3"/>
      <w:numFmt w:val="decimal"/>
      <w:lvlText w:val="%1."/>
      <w:lvlJc w:val="left"/>
      <w:pPr>
        <w:ind w:left="1080" w:hanging="360"/>
      </w:pPr>
      <w:rPr>
        <w:rFonts w:ascii="Arial" w:hAnsi="Arial" w:hint="default"/>
        <w:strike w:val="0"/>
        <w:dstrike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B696F3B"/>
    <w:multiLevelType w:val="hybridMultilevel"/>
    <w:tmpl w:val="CB1A3BAA"/>
    <w:lvl w:ilvl="0" w:tplc="89D4FBEE">
      <w:start w:val="1"/>
      <w:numFmt w:val="decimal"/>
      <w:lvlText w:val="%1."/>
      <w:lvlJc w:val="left"/>
      <w:pPr>
        <w:tabs>
          <w:tab w:val="num" w:pos="720"/>
        </w:tabs>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D149C6"/>
    <w:multiLevelType w:val="hybridMultilevel"/>
    <w:tmpl w:val="D792AD92"/>
    <w:lvl w:ilvl="0" w:tplc="728281D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10239A3"/>
    <w:multiLevelType w:val="hybridMultilevel"/>
    <w:tmpl w:val="31DE6734"/>
    <w:lvl w:ilvl="0" w:tplc="D4A08C98">
      <w:start w:val="1"/>
      <w:numFmt w:val="decimal"/>
      <w:lvlText w:val="%1."/>
      <w:lvlJc w:val="left"/>
      <w:pPr>
        <w:ind w:left="720" w:hanging="360"/>
      </w:pPr>
      <w:rPr>
        <w:rFonts w:ascii="Arial" w:hAnsi="Arial"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5C1CCC"/>
    <w:multiLevelType w:val="hybridMultilevel"/>
    <w:tmpl w:val="1920347C"/>
    <w:lvl w:ilvl="0" w:tplc="85EAD0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9972C8"/>
    <w:multiLevelType w:val="hybridMultilevel"/>
    <w:tmpl w:val="6B2C0250"/>
    <w:lvl w:ilvl="0" w:tplc="1478ACFC">
      <w:start w:val="1"/>
      <w:numFmt w:val="decimal"/>
      <w:lvlText w:val="%1."/>
      <w:lvlJc w:val="left"/>
      <w:pPr>
        <w:ind w:left="786" w:hanging="360"/>
      </w:pPr>
      <w:rPr>
        <w:rFonts w:hint="default"/>
        <w:i w:val="0"/>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728281D0">
      <w:start w:val="1"/>
      <w:numFmt w:val="decimal"/>
      <w:lvlText w:val="%4)"/>
      <w:lvlJc w:val="left"/>
      <w:pPr>
        <w:ind w:left="2946" w:hanging="360"/>
      </w:pPr>
      <w:rPr>
        <w:rFonts w:hint="default"/>
        <w:b w:val="0"/>
        <w:i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47734972"/>
    <w:multiLevelType w:val="multilevel"/>
    <w:tmpl w:val="5AF4D3D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85E7867"/>
    <w:multiLevelType w:val="hybridMultilevel"/>
    <w:tmpl w:val="8688A4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A930AF"/>
    <w:multiLevelType w:val="hybridMultilevel"/>
    <w:tmpl w:val="27BE2F72"/>
    <w:lvl w:ilvl="0" w:tplc="96BC1380">
      <w:start w:val="22"/>
      <w:numFmt w:val="decimal"/>
      <w:lvlText w:val="%1)"/>
      <w:lvlJc w:val="left"/>
      <w:pPr>
        <w:ind w:left="1070" w:hanging="360"/>
      </w:pPr>
      <w:rPr>
        <w:rFonts w:hint="default"/>
        <w:sz w:val="24"/>
        <w:szCs w:val="24"/>
      </w:rPr>
    </w:lvl>
    <w:lvl w:ilvl="1" w:tplc="04150017">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6" w15:restartNumberingAfterBreak="0">
    <w:nsid w:val="4FDC6085"/>
    <w:multiLevelType w:val="hybridMultilevel"/>
    <w:tmpl w:val="70028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A177F0"/>
    <w:multiLevelType w:val="hybridMultilevel"/>
    <w:tmpl w:val="1EC2777A"/>
    <w:lvl w:ilvl="0" w:tplc="08BC5914">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0E36B55"/>
    <w:multiLevelType w:val="hybridMultilevel"/>
    <w:tmpl w:val="55424C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8882C7E"/>
    <w:multiLevelType w:val="hybridMultilevel"/>
    <w:tmpl w:val="51D821E0"/>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E7712"/>
    <w:multiLevelType w:val="hybridMultilevel"/>
    <w:tmpl w:val="8BB639C6"/>
    <w:name w:val="WW8Num133"/>
    <w:lvl w:ilvl="0" w:tplc="1DB4DEE6">
      <w:start w:val="1"/>
      <w:numFmt w:val="decimal"/>
      <w:lvlText w:val="%1."/>
      <w:lvlJc w:val="left"/>
      <w:pPr>
        <w:ind w:left="720" w:hanging="360"/>
      </w:pPr>
      <w:rPr>
        <w:rFonts w:ascii="Arial" w:hAnsi="Arial" w:cs="Arial"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2D6F78"/>
    <w:multiLevelType w:val="hybridMultilevel"/>
    <w:tmpl w:val="F524FC38"/>
    <w:lvl w:ilvl="0" w:tplc="81A64224">
      <w:start w:val="1"/>
      <w:numFmt w:val="decimal"/>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D972D78"/>
    <w:multiLevelType w:val="hybridMultilevel"/>
    <w:tmpl w:val="449A358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5DA9643B"/>
    <w:multiLevelType w:val="multilevel"/>
    <w:tmpl w:val="DCB468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BA6D53"/>
    <w:multiLevelType w:val="hybridMultilevel"/>
    <w:tmpl w:val="2DF478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2C01F8"/>
    <w:multiLevelType w:val="hybridMultilevel"/>
    <w:tmpl w:val="2B00265C"/>
    <w:lvl w:ilvl="0" w:tplc="017EB758">
      <w:start w:val="1"/>
      <w:numFmt w:val="decimal"/>
      <w:lvlText w:val="%1."/>
      <w:lvlJc w:val="left"/>
      <w:pPr>
        <w:ind w:left="720" w:hanging="360"/>
      </w:pPr>
      <w:rPr>
        <w:rFonts w:ascii="Arial" w:hAnsi="Arial"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5744F18"/>
    <w:multiLevelType w:val="hybridMultilevel"/>
    <w:tmpl w:val="8E34D3D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6324B4"/>
    <w:multiLevelType w:val="hybridMultilevel"/>
    <w:tmpl w:val="C842058A"/>
    <w:lvl w:ilvl="0" w:tplc="75907350">
      <w:start w:val="1"/>
      <w:numFmt w:val="decimal"/>
      <w:lvlText w:val="%1."/>
      <w:lvlJc w:val="left"/>
      <w:pPr>
        <w:ind w:left="502"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7BC5AB9"/>
    <w:multiLevelType w:val="hybridMultilevel"/>
    <w:tmpl w:val="AF607792"/>
    <w:lvl w:ilvl="0" w:tplc="C01EE106">
      <w:start w:val="1"/>
      <w:numFmt w:val="decimal"/>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A0522AF"/>
    <w:multiLevelType w:val="hybridMultilevel"/>
    <w:tmpl w:val="CF64D8BA"/>
    <w:lvl w:ilvl="0" w:tplc="19985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71A809C4"/>
    <w:multiLevelType w:val="hybridMultilevel"/>
    <w:tmpl w:val="6E6C9348"/>
    <w:lvl w:ilvl="0" w:tplc="E4287828">
      <w:start w:val="1"/>
      <w:numFmt w:val="decimal"/>
      <w:lvlText w:val="%1."/>
      <w:lvlJc w:val="left"/>
      <w:pPr>
        <w:ind w:left="720" w:hanging="360"/>
      </w:pPr>
      <w:rPr>
        <w:rFonts w:hint="default"/>
      </w:rPr>
    </w:lvl>
    <w:lvl w:ilvl="1" w:tplc="728281D0">
      <w:start w:val="1"/>
      <w:numFmt w:val="decimal"/>
      <w:lvlText w:val="%2)"/>
      <w:lvlJc w:val="left"/>
      <w:pPr>
        <w:ind w:left="1440" w:hanging="360"/>
      </w:pPr>
      <w:rPr>
        <w:rFonts w:hint="default"/>
        <w:b w:val="0"/>
        <w:i w:val="0"/>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34A33EB"/>
    <w:multiLevelType w:val="hybridMultilevel"/>
    <w:tmpl w:val="CE121C70"/>
    <w:lvl w:ilvl="0" w:tplc="76089CF6">
      <w:start w:val="3"/>
      <w:numFmt w:val="decimal"/>
      <w:lvlText w:val="%1."/>
      <w:lvlJc w:val="left"/>
      <w:pPr>
        <w:ind w:left="360" w:hanging="360"/>
      </w:pPr>
      <w:rPr>
        <w:rFonts w:ascii="Arial" w:hAnsi="Arial" w:hint="default"/>
        <w:strike w:val="0"/>
        <w:dstrike w:val="0"/>
        <w:color w:val="000000"/>
        <w:sz w:val="20"/>
        <w:szCs w:val="20"/>
      </w:rPr>
    </w:lvl>
    <w:lvl w:ilvl="1" w:tplc="04150019" w:tentative="1">
      <w:start w:val="1"/>
      <w:numFmt w:val="lowerLetter"/>
      <w:lvlText w:val="%2."/>
      <w:lvlJc w:val="left"/>
      <w:pPr>
        <w:ind w:left="6609" w:hanging="360"/>
      </w:pPr>
    </w:lvl>
    <w:lvl w:ilvl="2" w:tplc="0415001B" w:tentative="1">
      <w:start w:val="1"/>
      <w:numFmt w:val="lowerRoman"/>
      <w:lvlText w:val="%3."/>
      <w:lvlJc w:val="right"/>
      <w:pPr>
        <w:ind w:left="7329" w:hanging="180"/>
      </w:pPr>
    </w:lvl>
    <w:lvl w:ilvl="3" w:tplc="0415000F" w:tentative="1">
      <w:start w:val="1"/>
      <w:numFmt w:val="decimal"/>
      <w:lvlText w:val="%4."/>
      <w:lvlJc w:val="left"/>
      <w:pPr>
        <w:ind w:left="8049" w:hanging="360"/>
      </w:pPr>
    </w:lvl>
    <w:lvl w:ilvl="4" w:tplc="04150019" w:tentative="1">
      <w:start w:val="1"/>
      <w:numFmt w:val="lowerLetter"/>
      <w:lvlText w:val="%5."/>
      <w:lvlJc w:val="left"/>
      <w:pPr>
        <w:ind w:left="8769" w:hanging="360"/>
      </w:pPr>
    </w:lvl>
    <w:lvl w:ilvl="5" w:tplc="0415001B" w:tentative="1">
      <w:start w:val="1"/>
      <w:numFmt w:val="lowerRoman"/>
      <w:lvlText w:val="%6."/>
      <w:lvlJc w:val="right"/>
      <w:pPr>
        <w:ind w:left="9489" w:hanging="180"/>
      </w:pPr>
    </w:lvl>
    <w:lvl w:ilvl="6" w:tplc="0415000F" w:tentative="1">
      <w:start w:val="1"/>
      <w:numFmt w:val="decimal"/>
      <w:lvlText w:val="%7."/>
      <w:lvlJc w:val="left"/>
      <w:pPr>
        <w:ind w:left="10209" w:hanging="360"/>
      </w:pPr>
    </w:lvl>
    <w:lvl w:ilvl="7" w:tplc="04150019" w:tentative="1">
      <w:start w:val="1"/>
      <w:numFmt w:val="lowerLetter"/>
      <w:lvlText w:val="%8."/>
      <w:lvlJc w:val="left"/>
      <w:pPr>
        <w:ind w:left="10929" w:hanging="360"/>
      </w:pPr>
    </w:lvl>
    <w:lvl w:ilvl="8" w:tplc="0415001B" w:tentative="1">
      <w:start w:val="1"/>
      <w:numFmt w:val="lowerRoman"/>
      <w:lvlText w:val="%9."/>
      <w:lvlJc w:val="right"/>
      <w:pPr>
        <w:ind w:left="11649" w:hanging="180"/>
      </w:pPr>
    </w:lvl>
  </w:abstractNum>
  <w:abstractNum w:abstractNumId="72" w15:restartNumberingAfterBreak="0">
    <w:nsid w:val="7361240E"/>
    <w:multiLevelType w:val="hybridMultilevel"/>
    <w:tmpl w:val="BD7AA8B8"/>
    <w:lvl w:ilvl="0" w:tplc="04150017">
      <w:start w:val="1"/>
      <w:numFmt w:val="lowerLetter"/>
      <w:lvlText w:val="%1)"/>
      <w:lvlJc w:val="left"/>
      <w:pPr>
        <w:ind w:left="1568" w:hanging="360"/>
      </w:pPr>
      <w:rPr>
        <w:rFonts w:hint="default"/>
        <w:sz w:val="24"/>
        <w:szCs w:val="24"/>
      </w:rPr>
    </w:lvl>
    <w:lvl w:ilvl="1" w:tplc="04150003">
      <w:start w:val="1"/>
      <w:numFmt w:val="bullet"/>
      <w:lvlText w:val="o"/>
      <w:lvlJc w:val="left"/>
      <w:pPr>
        <w:ind w:left="2288" w:hanging="360"/>
      </w:pPr>
      <w:rPr>
        <w:rFonts w:ascii="Courier New" w:hAnsi="Courier New" w:cs="Courier New" w:hint="default"/>
      </w:rPr>
    </w:lvl>
    <w:lvl w:ilvl="2" w:tplc="04150005" w:tentative="1">
      <w:start w:val="1"/>
      <w:numFmt w:val="bullet"/>
      <w:lvlText w:val=""/>
      <w:lvlJc w:val="left"/>
      <w:pPr>
        <w:ind w:left="3008" w:hanging="360"/>
      </w:pPr>
      <w:rPr>
        <w:rFonts w:ascii="Wingdings" w:hAnsi="Wingdings" w:hint="default"/>
      </w:rPr>
    </w:lvl>
    <w:lvl w:ilvl="3" w:tplc="04150001" w:tentative="1">
      <w:start w:val="1"/>
      <w:numFmt w:val="bullet"/>
      <w:lvlText w:val=""/>
      <w:lvlJc w:val="left"/>
      <w:pPr>
        <w:ind w:left="3728" w:hanging="360"/>
      </w:pPr>
      <w:rPr>
        <w:rFonts w:ascii="Symbol" w:hAnsi="Symbol" w:hint="default"/>
      </w:rPr>
    </w:lvl>
    <w:lvl w:ilvl="4" w:tplc="04150003" w:tentative="1">
      <w:start w:val="1"/>
      <w:numFmt w:val="bullet"/>
      <w:lvlText w:val="o"/>
      <w:lvlJc w:val="left"/>
      <w:pPr>
        <w:ind w:left="4448" w:hanging="360"/>
      </w:pPr>
      <w:rPr>
        <w:rFonts w:ascii="Courier New" w:hAnsi="Courier New" w:cs="Courier New" w:hint="default"/>
      </w:rPr>
    </w:lvl>
    <w:lvl w:ilvl="5" w:tplc="04150005" w:tentative="1">
      <w:start w:val="1"/>
      <w:numFmt w:val="bullet"/>
      <w:lvlText w:val=""/>
      <w:lvlJc w:val="left"/>
      <w:pPr>
        <w:ind w:left="5168" w:hanging="360"/>
      </w:pPr>
      <w:rPr>
        <w:rFonts w:ascii="Wingdings" w:hAnsi="Wingdings" w:hint="default"/>
      </w:rPr>
    </w:lvl>
    <w:lvl w:ilvl="6" w:tplc="04150001" w:tentative="1">
      <w:start w:val="1"/>
      <w:numFmt w:val="bullet"/>
      <w:lvlText w:val=""/>
      <w:lvlJc w:val="left"/>
      <w:pPr>
        <w:ind w:left="5888" w:hanging="360"/>
      </w:pPr>
      <w:rPr>
        <w:rFonts w:ascii="Symbol" w:hAnsi="Symbol" w:hint="default"/>
      </w:rPr>
    </w:lvl>
    <w:lvl w:ilvl="7" w:tplc="04150003" w:tentative="1">
      <w:start w:val="1"/>
      <w:numFmt w:val="bullet"/>
      <w:lvlText w:val="o"/>
      <w:lvlJc w:val="left"/>
      <w:pPr>
        <w:ind w:left="6608" w:hanging="360"/>
      </w:pPr>
      <w:rPr>
        <w:rFonts w:ascii="Courier New" w:hAnsi="Courier New" w:cs="Courier New" w:hint="default"/>
      </w:rPr>
    </w:lvl>
    <w:lvl w:ilvl="8" w:tplc="04150005" w:tentative="1">
      <w:start w:val="1"/>
      <w:numFmt w:val="bullet"/>
      <w:lvlText w:val=""/>
      <w:lvlJc w:val="left"/>
      <w:pPr>
        <w:ind w:left="7328" w:hanging="360"/>
      </w:pPr>
      <w:rPr>
        <w:rFonts w:ascii="Wingdings" w:hAnsi="Wingdings" w:hint="default"/>
      </w:rPr>
    </w:lvl>
  </w:abstractNum>
  <w:abstractNum w:abstractNumId="73" w15:restartNumberingAfterBreak="0">
    <w:nsid w:val="78CF02CE"/>
    <w:multiLevelType w:val="hybridMultilevel"/>
    <w:tmpl w:val="785E2F38"/>
    <w:lvl w:ilvl="0" w:tplc="E8AA4174">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7A380823"/>
    <w:multiLevelType w:val="hybridMultilevel"/>
    <w:tmpl w:val="3706562C"/>
    <w:lvl w:ilvl="0" w:tplc="0415000F">
      <w:start w:val="1"/>
      <w:numFmt w:val="decimal"/>
      <w:lvlText w:val="%1."/>
      <w:lvlJc w:val="left"/>
      <w:pPr>
        <w:ind w:left="1060" w:hanging="360"/>
      </w:pPr>
    </w:lvl>
    <w:lvl w:ilvl="1" w:tplc="577CBEB4">
      <w:start w:val="1"/>
      <w:numFmt w:val="decimal"/>
      <w:lvlText w:val="%2)"/>
      <w:lvlJc w:val="left"/>
      <w:pPr>
        <w:ind w:left="1780" w:hanging="360"/>
      </w:pPr>
      <w:rPr>
        <w:color w:val="000000" w:themeColor="text1"/>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5" w15:restartNumberingAfterBreak="0">
    <w:nsid w:val="7C535715"/>
    <w:multiLevelType w:val="hybridMultilevel"/>
    <w:tmpl w:val="F47CF6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59420A"/>
    <w:multiLevelType w:val="hybridMultilevel"/>
    <w:tmpl w:val="AE160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3D60DD"/>
    <w:multiLevelType w:val="hybridMultilevel"/>
    <w:tmpl w:val="A306AEBC"/>
    <w:lvl w:ilvl="0" w:tplc="08F020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D7B328D"/>
    <w:multiLevelType w:val="hybridMultilevel"/>
    <w:tmpl w:val="F50457A4"/>
    <w:lvl w:ilvl="0" w:tplc="DE7CF4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DA57728"/>
    <w:multiLevelType w:val="hybridMultilevel"/>
    <w:tmpl w:val="4A3E8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9"/>
  </w:num>
  <w:num w:numId="3">
    <w:abstractNumId w:val="38"/>
  </w:num>
  <w:num w:numId="4">
    <w:abstractNumId w:val="26"/>
  </w:num>
  <w:num w:numId="5">
    <w:abstractNumId w:val="72"/>
  </w:num>
  <w:num w:numId="6">
    <w:abstractNumId w:val="74"/>
  </w:num>
  <w:num w:numId="7">
    <w:abstractNumId w:val="23"/>
  </w:num>
  <w:num w:numId="8">
    <w:abstractNumId w:val="19"/>
  </w:num>
  <w:num w:numId="9">
    <w:abstractNumId w:val="42"/>
  </w:num>
  <w:num w:numId="10">
    <w:abstractNumId w:val="37"/>
  </w:num>
  <w:num w:numId="11">
    <w:abstractNumId w:val="30"/>
  </w:num>
  <w:num w:numId="12">
    <w:abstractNumId w:val="75"/>
  </w:num>
  <w:num w:numId="13">
    <w:abstractNumId w:val="44"/>
  </w:num>
  <w:num w:numId="14">
    <w:abstractNumId w:val="54"/>
  </w:num>
  <w:num w:numId="15">
    <w:abstractNumId w:val="56"/>
  </w:num>
  <w:num w:numId="16">
    <w:abstractNumId w:val="46"/>
  </w:num>
  <w:num w:numId="17">
    <w:abstractNumId w:val="59"/>
  </w:num>
  <w:num w:numId="18">
    <w:abstractNumId w:val="76"/>
  </w:num>
  <w:num w:numId="19">
    <w:abstractNumId w:val="45"/>
  </w:num>
  <w:num w:numId="20">
    <w:abstractNumId w:val="62"/>
  </w:num>
  <w:num w:numId="21">
    <w:abstractNumId w:val="35"/>
  </w:num>
  <w:num w:numId="22">
    <w:abstractNumId w:val="24"/>
  </w:num>
  <w:num w:numId="23">
    <w:abstractNumId w:val="25"/>
  </w:num>
  <w:num w:numId="24">
    <w:abstractNumId w:val="66"/>
  </w:num>
  <w:num w:numId="25">
    <w:abstractNumId w:val="57"/>
  </w:num>
  <w:num w:numId="26">
    <w:abstractNumId w:val="4"/>
  </w:num>
  <w:num w:numId="27">
    <w:abstractNumId w:val="28"/>
  </w:num>
  <w:num w:numId="28">
    <w:abstractNumId w:val="22"/>
  </w:num>
  <w:num w:numId="29">
    <w:abstractNumId w:val="17"/>
  </w:num>
  <w:num w:numId="30">
    <w:abstractNumId w:val="31"/>
  </w:num>
  <w:num w:numId="31">
    <w:abstractNumId w:val="16"/>
  </w:num>
  <w:num w:numId="32">
    <w:abstractNumId w:val="39"/>
  </w:num>
  <w:num w:numId="33">
    <w:abstractNumId w:val="27"/>
  </w:num>
  <w:num w:numId="34">
    <w:abstractNumId w:val="36"/>
  </w:num>
  <w:num w:numId="35">
    <w:abstractNumId w:val="65"/>
  </w:num>
  <w:num w:numId="36">
    <w:abstractNumId w:val="18"/>
  </w:num>
  <w:num w:numId="37">
    <w:abstractNumId w:val="47"/>
  </w:num>
  <w:num w:numId="38">
    <w:abstractNumId w:val="32"/>
  </w:num>
  <w:num w:numId="39">
    <w:abstractNumId w:val="58"/>
  </w:num>
  <w:num w:numId="40">
    <w:abstractNumId w:val="43"/>
  </w:num>
  <w:num w:numId="41">
    <w:abstractNumId w:val="68"/>
  </w:num>
  <w:num w:numId="42">
    <w:abstractNumId w:val="51"/>
  </w:num>
  <w:num w:numId="43">
    <w:abstractNumId w:val="48"/>
  </w:num>
  <w:num w:numId="44">
    <w:abstractNumId w:val="77"/>
  </w:num>
  <w:num w:numId="45">
    <w:abstractNumId w:val="78"/>
  </w:num>
  <w:num w:numId="46">
    <w:abstractNumId w:val="33"/>
  </w:num>
  <w:num w:numId="47">
    <w:abstractNumId w:val="73"/>
  </w:num>
  <w:num w:numId="48">
    <w:abstractNumId w:val="64"/>
  </w:num>
  <w:num w:numId="49">
    <w:abstractNumId w:val="79"/>
  </w:num>
  <w:num w:numId="50">
    <w:abstractNumId w:val="21"/>
  </w:num>
  <w:num w:numId="51">
    <w:abstractNumId w:val="61"/>
  </w:num>
  <w:num w:numId="52">
    <w:abstractNumId w:val="20"/>
  </w:num>
  <w:num w:numId="53">
    <w:abstractNumId w:val="34"/>
  </w:num>
  <w:num w:numId="54">
    <w:abstractNumId w:val="41"/>
  </w:num>
  <w:num w:numId="55">
    <w:abstractNumId w:val="69"/>
  </w:num>
  <w:num w:numId="56">
    <w:abstractNumId w:val="52"/>
  </w:num>
  <w:num w:numId="57">
    <w:abstractNumId w:val="67"/>
  </w:num>
  <w:num w:numId="58">
    <w:abstractNumId w:val="70"/>
  </w:num>
  <w:num w:numId="59">
    <w:abstractNumId w:val="55"/>
  </w:num>
  <w:num w:numId="60">
    <w:abstractNumId w:val="40"/>
  </w:num>
  <w:num w:numId="61">
    <w:abstractNumId w:val="71"/>
  </w:num>
  <w:num w:numId="62">
    <w:abstractNumId w:val="50"/>
  </w:num>
  <w:num w:numId="63">
    <w:abstractNumId w:val="60"/>
  </w:num>
  <w:num w:numId="64">
    <w:abstractNumId w:val="63"/>
  </w:num>
  <w:num w:numId="65">
    <w:abstractNumId w:val="53"/>
  </w:num>
  <w:num w:numId="66">
    <w:abstractNumId w:val="4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191"/>
    <w:rsid w:val="000022FE"/>
    <w:rsid w:val="00002E70"/>
    <w:rsid w:val="000135FF"/>
    <w:rsid w:val="00015FA7"/>
    <w:rsid w:val="0002000C"/>
    <w:rsid w:val="00020559"/>
    <w:rsid w:val="00024EC3"/>
    <w:rsid w:val="00032B41"/>
    <w:rsid w:val="00035F85"/>
    <w:rsid w:val="000363DF"/>
    <w:rsid w:val="00037960"/>
    <w:rsid w:val="000417E4"/>
    <w:rsid w:val="00042DF9"/>
    <w:rsid w:val="00045078"/>
    <w:rsid w:val="0005078C"/>
    <w:rsid w:val="00050795"/>
    <w:rsid w:val="00053DED"/>
    <w:rsid w:val="000559B4"/>
    <w:rsid w:val="00061779"/>
    <w:rsid w:val="000648AA"/>
    <w:rsid w:val="00065B27"/>
    <w:rsid w:val="00065BB9"/>
    <w:rsid w:val="00065C35"/>
    <w:rsid w:val="00071251"/>
    <w:rsid w:val="00071DD3"/>
    <w:rsid w:val="00072CC0"/>
    <w:rsid w:val="00072FFE"/>
    <w:rsid w:val="0007376E"/>
    <w:rsid w:val="000768C1"/>
    <w:rsid w:val="0008045C"/>
    <w:rsid w:val="000806C8"/>
    <w:rsid w:val="00081128"/>
    <w:rsid w:val="000831D3"/>
    <w:rsid w:val="0008419C"/>
    <w:rsid w:val="0009580E"/>
    <w:rsid w:val="000A137B"/>
    <w:rsid w:val="000A62D8"/>
    <w:rsid w:val="000A64A8"/>
    <w:rsid w:val="000A6835"/>
    <w:rsid w:val="000A68A1"/>
    <w:rsid w:val="000A7DC3"/>
    <w:rsid w:val="000B13FC"/>
    <w:rsid w:val="000B4008"/>
    <w:rsid w:val="000B4849"/>
    <w:rsid w:val="000B49FE"/>
    <w:rsid w:val="000B4FC2"/>
    <w:rsid w:val="000B5785"/>
    <w:rsid w:val="000B67F4"/>
    <w:rsid w:val="000C07A3"/>
    <w:rsid w:val="000C07F8"/>
    <w:rsid w:val="000C0D0A"/>
    <w:rsid w:val="000C5C4A"/>
    <w:rsid w:val="000D053F"/>
    <w:rsid w:val="000D07AD"/>
    <w:rsid w:val="000D410B"/>
    <w:rsid w:val="000E087B"/>
    <w:rsid w:val="000E2088"/>
    <w:rsid w:val="000E251C"/>
    <w:rsid w:val="000E2B68"/>
    <w:rsid w:val="000E5201"/>
    <w:rsid w:val="000E7909"/>
    <w:rsid w:val="001001D5"/>
    <w:rsid w:val="00100EA1"/>
    <w:rsid w:val="001013D7"/>
    <w:rsid w:val="001030AA"/>
    <w:rsid w:val="00106A0D"/>
    <w:rsid w:val="00110F8D"/>
    <w:rsid w:val="001141CF"/>
    <w:rsid w:val="001200A4"/>
    <w:rsid w:val="00121B09"/>
    <w:rsid w:val="00121F77"/>
    <w:rsid w:val="00122073"/>
    <w:rsid w:val="0012219A"/>
    <w:rsid w:val="00122655"/>
    <w:rsid w:val="0012269E"/>
    <w:rsid w:val="00123EBE"/>
    <w:rsid w:val="0012778B"/>
    <w:rsid w:val="0013593A"/>
    <w:rsid w:val="00137C07"/>
    <w:rsid w:val="00137EC5"/>
    <w:rsid w:val="00137FC1"/>
    <w:rsid w:val="00145F0B"/>
    <w:rsid w:val="00146891"/>
    <w:rsid w:val="00146B4D"/>
    <w:rsid w:val="0015159B"/>
    <w:rsid w:val="001531AC"/>
    <w:rsid w:val="00157952"/>
    <w:rsid w:val="0016694F"/>
    <w:rsid w:val="00170394"/>
    <w:rsid w:val="0018075C"/>
    <w:rsid w:val="00183EFA"/>
    <w:rsid w:val="001871E4"/>
    <w:rsid w:val="001879F6"/>
    <w:rsid w:val="00195759"/>
    <w:rsid w:val="001A5993"/>
    <w:rsid w:val="001A6CCA"/>
    <w:rsid w:val="001A73FA"/>
    <w:rsid w:val="001B1B84"/>
    <w:rsid w:val="001B2555"/>
    <w:rsid w:val="001B2E96"/>
    <w:rsid w:val="001B539B"/>
    <w:rsid w:val="001B53FD"/>
    <w:rsid w:val="001B5F0B"/>
    <w:rsid w:val="001B7493"/>
    <w:rsid w:val="001C20A4"/>
    <w:rsid w:val="001C2C80"/>
    <w:rsid w:val="001C2FA9"/>
    <w:rsid w:val="001C7D3B"/>
    <w:rsid w:val="001D1284"/>
    <w:rsid w:val="001D4E87"/>
    <w:rsid w:val="001D5264"/>
    <w:rsid w:val="001D5545"/>
    <w:rsid w:val="001D662C"/>
    <w:rsid w:val="001D70FD"/>
    <w:rsid w:val="001E0782"/>
    <w:rsid w:val="001E540C"/>
    <w:rsid w:val="001E5F9A"/>
    <w:rsid w:val="001E758B"/>
    <w:rsid w:val="0020226F"/>
    <w:rsid w:val="00203637"/>
    <w:rsid w:val="00203CFA"/>
    <w:rsid w:val="002052EA"/>
    <w:rsid w:val="00205602"/>
    <w:rsid w:val="00205B86"/>
    <w:rsid w:val="00206574"/>
    <w:rsid w:val="00210191"/>
    <w:rsid w:val="0021061F"/>
    <w:rsid w:val="00211CE9"/>
    <w:rsid w:val="00212AA7"/>
    <w:rsid w:val="0021496F"/>
    <w:rsid w:val="002169A9"/>
    <w:rsid w:val="002171A0"/>
    <w:rsid w:val="00217A56"/>
    <w:rsid w:val="00224EE9"/>
    <w:rsid w:val="00227F63"/>
    <w:rsid w:val="00236D3C"/>
    <w:rsid w:val="00237FB3"/>
    <w:rsid w:val="0024038E"/>
    <w:rsid w:val="00241417"/>
    <w:rsid w:val="00246DE7"/>
    <w:rsid w:val="00246E1B"/>
    <w:rsid w:val="00251F72"/>
    <w:rsid w:val="00253386"/>
    <w:rsid w:val="0025413A"/>
    <w:rsid w:val="002550F6"/>
    <w:rsid w:val="002562D2"/>
    <w:rsid w:val="00256C53"/>
    <w:rsid w:val="00260F2A"/>
    <w:rsid w:val="002625A8"/>
    <w:rsid w:val="00270DA3"/>
    <w:rsid w:val="00271A54"/>
    <w:rsid w:val="002730FF"/>
    <w:rsid w:val="0027528C"/>
    <w:rsid w:val="002755C5"/>
    <w:rsid w:val="0028247F"/>
    <w:rsid w:val="00284013"/>
    <w:rsid w:val="00286735"/>
    <w:rsid w:val="00296941"/>
    <w:rsid w:val="00297508"/>
    <w:rsid w:val="002A2863"/>
    <w:rsid w:val="002A510A"/>
    <w:rsid w:val="002A5F86"/>
    <w:rsid w:val="002A6699"/>
    <w:rsid w:val="002B1592"/>
    <w:rsid w:val="002C2A96"/>
    <w:rsid w:val="002D0643"/>
    <w:rsid w:val="002D600E"/>
    <w:rsid w:val="002D67FB"/>
    <w:rsid w:val="002D6EDF"/>
    <w:rsid w:val="002D7083"/>
    <w:rsid w:val="002E5464"/>
    <w:rsid w:val="002E5DE2"/>
    <w:rsid w:val="002F1DF1"/>
    <w:rsid w:val="002F2394"/>
    <w:rsid w:val="003016E0"/>
    <w:rsid w:val="00301B50"/>
    <w:rsid w:val="0031468E"/>
    <w:rsid w:val="00323C9E"/>
    <w:rsid w:val="00326A38"/>
    <w:rsid w:val="00331808"/>
    <w:rsid w:val="0033477C"/>
    <w:rsid w:val="00334E12"/>
    <w:rsid w:val="00336239"/>
    <w:rsid w:val="00337285"/>
    <w:rsid w:val="0034060A"/>
    <w:rsid w:val="003407E6"/>
    <w:rsid w:val="00340A44"/>
    <w:rsid w:val="0034431A"/>
    <w:rsid w:val="00351959"/>
    <w:rsid w:val="0035337C"/>
    <w:rsid w:val="003544BD"/>
    <w:rsid w:val="003544F2"/>
    <w:rsid w:val="00356AD1"/>
    <w:rsid w:val="003739E3"/>
    <w:rsid w:val="00373EA1"/>
    <w:rsid w:val="00374062"/>
    <w:rsid w:val="00374C4C"/>
    <w:rsid w:val="003753D7"/>
    <w:rsid w:val="00376786"/>
    <w:rsid w:val="0038137C"/>
    <w:rsid w:val="003849D3"/>
    <w:rsid w:val="00387072"/>
    <w:rsid w:val="00390F83"/>
    <w:rsid w:val="00391D21"/>
    <w:rsid w:val="00391F9F"/>
    <w:rsid w:val="003946F2"/>
    <w:rsid w:val="00395412"/>
    <w:rsid w:val="00396217"/>
    <w:rsid w:val="003965F9"/>
    <w:rsid w:val="003A1ACE"/>
    <w:rsid w:val="003A1ECB"/>
    <w:rsid w:val="003A2882"/>
    <w:rsid w:val="003A2913"/>
    <w:rsid w:val="003A4DD6"/>
    <w:rsid w:val="003A7F50"/>
    <w:rsid w:val="003B539A"/>
    <w:rsid w:val="003B64B9"/>
    <w:rsid w:val="003B6AE6"/>
    <w:rsid w:val="003C18E4"/>
    <w:rsid w:val="003D0E50"/>
    <w:rsid w:val="003D24D0"/>
    <w:rsid w:val="003D3696"/>
    <w:rsid w:val="003D4AC5"/>
    <w:rsid w:val="003D5BE8"/>
    <w:rsid w:val="003D6B9F"/>
    <w:rsid w:val="003D704C"/>
    <w:rsid w:val="003E084D"/>
    <w:rsid w:val="003E09BB"/>
    <w:rsid w:val="003E1866"/>
    <w:rsid w:val="003E2F31"/>
    <w:rsid w:val="003E34C5"/>
    <w:rsid w:val="003E3BA4"/>
    <w:rsid w:val="003E4BC6"/>
    <w:rsid w:val="003E70E2"/>
    <w:rsid w:val="003E79F8"/>
    <w:rsid w:val="003F1B8F"/>
    <w:rsid w:val="003F2CAE"/>
    <w:rsid w:val="003F7605"/>
    <w:rsid w:val="00400509"/>
    <w:rsid w:val="00405626"/>
    <w:rsid w:val="00407230"/>
    <w:rsid w:val="004109BB"/>
    <w:rsid w:val="00411145"/>
    <w:rsid w:val="00417CF5"/>
    <w:rsid w:val="0042536F"/>
    <w:rsid w:val="004262A3"/>
    <w:rsid w:val="004306A8"/>
    <w:rsid w:val="004309AA"/>
    <w:rsid w:val="00432295"/>
    <w:rsid w:val="00432695"/>
    <w:rsid w:val="004341AE"/>
    <w:rsid w:val="004349AC"/>
    <w:rsid w:val="00435F90"/>
    <w:rsid w:val="00436022"/>
    <w:rsid w:val="00436134"/>
    <w:rsid w:val="004362E8"/>
    <w:rsid w:val="00437489"/>
    <w:rsid w:val="00437959"/>
    <w:rsid w:val="004433A4"/>
    <w:rsid w:val="00444E6A"/>
    <w:rsid w:val="00447FB7"/>
    <w:rsid w:val="00450F18"/>
    <w:rsid w:val="00451715"/>
    <w:rsid w:val="00452A68"/>
    <w:rsid w:val="0045449B"/>
    <w:rsid w:val="00462F1F"/>
    <w:rsid w:val="004669D2"/>
    <w:rsid w:val="004755A7"/>
    <w:rsid w:val="00477DD4"/>
    <w:rsid w:val="00480968"/>
    <w:rsid w:val="00481976"/>
    <w:rsid w:val="004857C2"/>
    <w:rsid w:val="004929C0"/>
    <w:rsid w:val="00494FA5"/>
    <w:rsid w:val="00495858"/>
    <w:rsid w:val="004A23C6"/>
    <w:rsid w:val="004A7407"/>
    <w:rsid w:val="004B61F5"/>
    <w:rsid w:val="004B658C"/>
    <w:rsid w:val="004C0CAA"/>
    <w:rsid w:val="004C123D"/>
    <w:rsid w:val="004C1941"/>
    <w:rsid w:val="004C1A7A"/>
    <w:rsid w:val="004C6665"/>
    <w:rsid w:val="004D7A0E"/>
    <w:rsid w:val="004E227E"/>
    <w:rsid w:val="004E316F"/>
    <w:rsid w:val="004E7A4E"/>
    <w:rsid w:val="004E7F14"/>
    <w:rsid w:val="004F06C7"/>
    <w:rsid w:val="004F088B"/>
    <w:rsid w:val="004F0D96"/>
    <w:rsid w:val="004F3B54"/>
    <w:rsid w:val="004F4742"/>
    <w:rsid w:val="004F6038"/>
    <w:rsid w:val="004F6468"/>
    <w:rsid w:val="005008A7"/>
    <w:rsid w:val="005023B8"/>
    <w:rsid w:val="005030C7"/>
    <w:rsid w:val="00510CAB"/>
    <w:rsid w:val="005164CE"/>
    <w:rsid w:val="00516EDA"/>
    <w:rsid w:val="0051790F"/>
    <w:rsid w:val="005219E6"/>
    <w:rsid w:val="00523C4B"/>
    <w:rsid w:val="00532AAF"/>
    <w:rsid w:val="00540B4E"/>
    <w:rsid w:val="00544301"/>
    <w:rsid w:val="00555811"/>
    <w:rsid w:val="00555F46"/>
    <w:rsid w:val="00560F80"/>
    <w:rsid w:val="005637A3"/>
    <w:rsid w:val="00563B0D"/>
    <w:rsid w:val="00565B2B"/>
    <w:rsid w:val="005662A0"/>
    <w:rsid w:val="0057275F"/>
    <w:rsid w:val="00574897"/>
    <w:rsid w:val="00585DC4"/>
    <w:rsid w:val="00587384"/>
    <w:rsid w:val="00591E59"/>
    <w:rsid w:val="00592611"/>
    <w:rsid w:val="005963E5"/>
    <w:rsid w:val="005A2632"/>
    <w:rsid w:val="005A5B0B"/>
    <w:rsid w:val="005B2CD2"/>
    <w:rsid w:val="005B5078"/>
    <w:rsid w:val="005B557A"/>
    <w:rsid w:val="005C0F4D"/>
    <w:rsid w:val="005C1CC8"/>
    <w:rsid w:val="005C24DC"/>
    <w:rsid w:val="005D2043"/>
    <w:rsid w:val="005D6988"/>
    <w:rsid w:val="005E24E9"/>
    <w:rsid w:val="005E3E2E"/>
    <w:rsid w:val="005E4742"/>
    <w:rsid w:val="005E7BF3"/>
    <w:rsid w:val="005F0831"/>
    <w:rsid w:val="005F0BCC"/>
    <w:rsid w:val="005F109A"/>
    <w:rsid w:val="005F26C9"/>
    <w:rsid w:val="005F2E5B"/>
    <w:rsid w:val="005F3D98"/>
    <w:rsid w:val="005F6E74"/>
    <w:rsid w:val="00603735"/>
    <w:rsid w:val="00604645"/>
    <w:rsid w:val="00605DA6"/>
    <w:rsid w:val="006146EF"/>
    <w:rsid w:val="00625203"/>
    <w:rsid w:val="00625D05"/>
    <w:rsid w:val="00634542"/>
    <w:rsid w:val="00635CF5"/>
    <w:rsid w:val="00635F57"/>
    <w:rsid w:val="006426B4"/>
    <w:rsid w:val="00642F75"/>
    <w:rsid w:val="00650E5F"/>
    <w:rsid w:val="00651633"/>
    <w:rsid w:val="00652526"/>
    <w:rsid w:val="00654BC5"/>
    <w:rsid w:val="0065616F"/>
    <w:rsid w:val="00656A28"/>
    <w:rsid w:val="00661B8B"/>
    <w:rsid w:val="006623A3"/>
    <w:rsid w:val="006649FF"/>
    <w:rsid w:val="00665418"/>
    <w:rsid w:val="00670BFA"/>
    <w:rsid w:val="006735D3"/>
    <w:rsid w:val="0067407A"/>
    <w:rsid w:val="00674B3D"/>
    <w:rsid w:val="0067544C"/>
    <w:rsid w:val="006773A7"/>
    <w:rsid w:val="00680A1E"/>
    <w:rsid w:val="00682C3E"/>
    <w:rsid w:val="006859A9"/>
    <w:rsid w:val="00692574"/>
    <w:rsid w:val="006946BA"/>
    <w:rsid w:val="006975A3"/>
    <w:rsid w:val="006A1111"/>
    <w:rsid w:val="006A1CB9"/>
    <w:rsid w:val="006A29EA"/>
    <w:rsid w:val="006A366A"/>
    <w:rsid w:val="006A3938"/>
    <w:rsid w:val="006A3B97"/>
    <w:rsid w:val="006A3BBE"/>
    <w:rsid w:val="006A458E"/>
    <w:rsid w:val="006A58E4"/>
    <w:rsid w:val="006B6736"/>
    <w:rsid w:val="006C1E81"/>
    <w:rsid w:val="006C4652"/>
    <w:rsid w:val="006C5D22"/>
    <w:rsid w:val="006D1171"/>
    <w:rsid w:val="006D21FA"/>
    <w:rsid w:val="006D29EC"/>
    <w:rsid w:val="006E0529"/>
    <w:rsid w:val="006E3C5C"/>
    <w:rsid w:val="006E6FBF"/>
    <w:rsid w:val="006F04E4"/>
    <w:rsid w:val="006F051E"/>
    <w:rsid w:val="006F0BAF"/>
    <w:rsid w:val="0070150F"/>
    <w:rsid w:val="00702A87"/>
    <w:rsid w:val="007052BF"/>
    <w:rsid w:val="007061FB"/>
    <w:rsid w:val="0070747B"/>
    <w:rsid w:val="00707B28"/>
    <w:rsid w:val="00711FF1"/>
    <w:rsid w:val="007157D7"/>
    <w:rsid w:val="007160AB"/>
    <w:rsid w:val="00717CFA"/>
    <w:rsid w:val="0072256F"/>
    <w:rsid w:val="00723060"/>
    <w:rsid w:val="00723ABB"/>
    <w:rsid w:val="00724395"/>
    <w:rsid w:val="00724655"/>
    <w:rsid w:val="00724A23"/>
    <w:rsid w:val="00724FEA"/>
    <w:rsid w:val="00725372"/>
    <w:rsid w:val="007271F6"/>
    <w:rsid w:val="00733809"/>
    <w:rsid w:val="0073488D"/>
    <w:rsid w:val="00740422"/>
    <w:rsid w:val="0074093F"/>
    <w:rsid w:val="00743529"/>
    <w:rsid w:val="007511F3"/>
    <w:rsid w:val="00757077"/>
    <w:rsid w:val="00760734"/>
    <w:rsid w:val="0076129B"/>
    <w:rsid w:val="007705A9"/>
    <w:rsid w:val="00771DDF"/>
    <w:rsid w:val="00773C57"/>
    <w:rsid w:val="007764EF"/>
    <w:rsid w:val="00780E75"/>
    <w:rsid w:val="00782E1A"/>
    <w:rsid w:val="00784AED"/>
    <w:rsid w:val="00786E7A"/>
    <w:rsid w:val="0079166E"/>
    <w:rsid w:val="007927C3"/>
    <w:rsid w:val="007953EE"/>
    <w:rsid w:val="007A560B"/>
    <w:rsid w:val="007A6C80"/>
    <w:rsid w:val="007B174D"/>
    <w:rsid w:val="007B1ED1"/>
    <w:rsid w:val="007B3424"/>
    <w:rsid w:val="007C636A"/>
    <w:rsid w:val="007C6B4A"/>
    <w:rsid w:val="007D015E"/>
    <w:rsid w:val="007D34BE"/>
    <w:rsid w:val="007E09D5"/>
    <w:rsid w:val="007E258F"/>
    <w:rsid w:val="007E307C"/>
    <w:rsid w:val="007E685B"/>
    <w:rsid w:val="007F1F24"/>
    <w:rsid w:val="007F1FC7"/>
    <w:rsid w:val="007F4ACD"/>
    <w:rsid w:val="00803105"/>
    <w:rsid w:val="00806616"/>
    <w:rsid w:val="00810515"/>
    <w:rsid w:val="0081713F"/>
    <w:rsid w:val="00836586"/>
    <w:rsid w:val="00841DB8"/>
    <w:rsid w:val="00841F1C"/>
    <w:rsid w:val="00842571"/>
    <w:rsid w:val="00843C23"/>
    <w:rsid w:val="00853A27"/>
    <w:rsid w:val="0085597D"/>
    <w:rsid w:val="00856E3E"/>
    <w:rsid w:val="008631D5"/>
    <w:rsid w:val="00867DDB"/>
    <w:rsid w:val="00874FB4"/>
    <w:rsid w:val="008771F4"/>
    <w:rsid w:val="0088150E"/>
    <w:rsid w:val="0088391E"/>
    <w:rsid w:val="00883B08"/>
    <w:rsid w:val="00887C33"/>
    <w:rsid w:val="008917C4"/>
    <w:rsid w:val="00893342"/>
    <w:rsid w:val="00895366"/>
    <w:rsid w:val="008A0139"/>
    <w:rsid w:val="008A14A8"/>
    <w:rsid w:val="008A1D3D"/>
    <w:rsid w:val="008A2686"/>
    <w:rsid w:val="008A2E7C"/>
    <w:rsid w:val="008A45A1"/>
    <w:rsid w:val="008A4A8F"/>
    <w:rsid w:val="008B04DD"/>
    <w:rsid w:val="008B5693"/>
    <w:rsid w:val="008B71F9"/>
    <w:rsid w:val="008C0D76"/>
    <w:rsid w:val="008C19D4"/>
    <w:rsid w:val="008D00E1"/>
    <w:rsid w:val="008D39D5"/>
    <w:rsid w:val="008D456B"/>
    <w:rsid w:val="008D77EF"/>
    <w:rsid w:val="008D797A"/>
    <w:rsid w:val="008E2122"/>
    <w:rsid w:val="008E4857"/>
    <w:rsid w:val="008E4FEE"/>
    <w:rsid w:val="008F4623"/>
    <w:rsid w:val="008F75AB"/>
    <w:rsid w:val="008F7ED2"/>
    <w:rsid w:val="00906914"/>
    <w:rsid w:val="009079D0"/>
    <w:rsid w:val="00917B40"/>
    <w:rsid w:val="009232F6"/>
    <w:rsid w:val="00925CA9"/>
    <w:rsid w:val="009264D8"/>
    <w:rsid w:val="009273AF"/>
    <w:rsid w:val="009312C4"/>
    <w:rsid w:val="009407EC"/>
    <w:rsid w:val="00940A9F"/>
    <w:rsid w:val="00943DC7"/>
    <w:rsid w:val="009468C5"/>
    <w:rsid w:val="009504E7"/>
    <w:rsid w:val="00954293"/>
    <w:rsid w:val="009562F2"/>
    <w:rsid w:val="00957D4B"/>
    <w:rsid w:val="009602E4"/>
    <w:rsid w:val="009622E5"/>
    <w:rsid w:val="00962F7A"/>
    <w:rsid w:val="009641A3"/>
    <w:rsid w:val="00964B8B"/>
    <w:rsid w:val="009700C9"/>
    <w:rsid w:val="00973DFB"/>
    <w:rsid w:val="009757F9"/>
    <w:rsid w:val="009762A8"/>
    <w:rsid w:val="00977E61"/>
    <w:rsid w:val="0098380E"/>
    <w:rsid w:val="009877E0"/>
    <w:rsid w:val="00987B42"/>
    <w:rsid w:val="009A0722"/>
    <w:rsid w:val="009A1E11"/>
    <w:rsid w:val="009A2460"/>
    <w:rsid w:val="009A5DA8"/>
    <w:rsid w:val="009B36C8"/>
    <w:rsid w:val="009B5017"/>
    <w:rsid w:val="009B5975"/>
    <w:rsid w:val="009B5BAA"/>
    <w:rsid w:val="009B7ABD"/>
    <w:rsid w:val="009C1215"/>
    <w:rsid w:val="009C25E9"/>
    <w:rsid w:val="009C2DF8"/>
    <w:rsid w:val="009C660A"/>
    <w:rsid w:val="009C7A57"/>
    <w:rsid w:val="009D2667"/>
    <w:rsid w:val="009D713D"/>
    <w:rsid w:val="009D770D"/>
    <w:rsid w:val="009E0DB8"/>
    <w:rsid w:val="009E390A"/>
    <w:rsid w:val="009E5F08"/>
    <w:rsid w:val="009F72F3"/>
    <w:rsid w:val="00A019B0"/>
    <w:rsid w:val="00A021B6"/>
    <w:rsid w:val="00A027B4"/>
    <w:rsid w:val="00A031E4"/>
    <w:rsid w:val="00A067A0"/>
    <w:rsid w:val="00A11AE3"/>
    <w:rsid w:val="00A21E12"/>
    <w:rsid w:val="00A23BDB"/>
    <w:rsid w:val="00A25FBC"/>
    <w:rsid w:val="00A27E6B"/>
    <w:rsid w:val="00A27F02"/>
    <w:rsid w:val="00A4279E"/>
    <w:rsid w:val="00A511A3"/>
    <w:rsid w:val="00A5620E"/>
    <w:rsid w:val="00A57D98"/>
    <w:rsid w:val="00A605A1"/>
    <w:rsid w:val="00A64446"/>
    <w:rsid w:val="00A73E50"/>
    <w:rsid w:val="00A84A7B"/>
    <w:rsid w:val="00A91955"/>
    <w:rsid w:val="00A93FBE"/>
    <w:rsid w:val="00A9641B"/>
    <w:rsid w:val="00A97CA1"/>
    <w:rsid w:val="00AA16F4"/>
    <w:rsid w:val="00AA73D5"/>
    <w:rsid w:val="00AD35BF"/>
    <w:rsid w:val="00AD4BD9"/>
    <w:rsid w:val="00AD6F3B"/>
    <w:rsid w:val="00AE0B1A"/>
    <w:rsid w:val="00AE79C8"/>
    <w:rsid w:val="00AF27F1"/>
    <w:rsid w:val="00B011C1"/>
    <w:rsid w:val="00B018F1"/>
    <w:rsid w:val="00B037AF"/>
    <w:rsid w:val="00B0660D"/>
    <w:rsid w:val="00B114D8"/>
    <w:rsid w:val="00B124F2"/>
    <w:rsid w:val="00B161F0"/>
    <w:rsid w:val="00B22BD2"/>
    <w:rsid w:val="00B247A5"/>
    <w:rsid w:val="00B27A34"/>
    <w:rsid w:val="00B31ACF"/>
    <w:rsid w:val="00B365B7"/>
    <w:rsid w:val="00B44B42"/>
    <w:rsid w:val="00B46D67"/>
    <w:rsid w:val="00B51EC0"/>
    <w:rsid w:val="00B54CA4"/>
    <w:rsid w:val="00B659B8"/>
    <w:rsid w:val="00B66309"/>
    <w:rsid w:val="00B67883"/>
    <w:rsid w:val="00B7131E"/>
    <w:rsid w:val="00B72047"/>
    <w:rsid w:val="00B74067"/>
    <w:rsid w:val="00B748A9"/>
    <w:rsid w:val="00B759E2"/>
    <w:rsid w:val="00B76AE8"/>
    <w:rsid w:val="00B7749E"/>
    <w:rsid w:val="00B8158C"/>
    <w:rsid w:val="00B81879"/>
    <w:rsid w:val="00B83593"/>
    <w:rsid w:val="00B843EA"/>
    <w:rsid w:val="00B844BF"/>
    <w:rsid w:val="00B86684"/>
    <w:rsid w:val="00B92E11"/>
    <w:rsid w:val="00B930DB"/>
    <w:rsid w:val="00B9336B"/>
    <w:rsid w:val="00B9552A"/>
    <w:rsid w:val="00BA22B0"/>
    <w:rsid w:val="00BA51A2"/>
    <w:rsid w:val="00BA71CC"/>
    <w:rsid w:val="00BA72FC"/>
    <w:rsid w:val="00BA7DD3"/>
    <w:rsid w:val="00BB1EAA"/>
    <w:rsid w:val="00BB2A35"/>
    <w:rsid w:val="00BB5C30"/>
    <w:rsid w:val="00BC61F0"/>
    <w:rsid w:val="00BD2AD6"/>
    <w:rsid w:val="00BD45B7"/>
    <w:rsid w:val="00BD4E0D"/>
    <w:rsid w:val="00BD512A"/>
    <w:rsid w:val="00BE00F3"/>
    <w:rsid w:val="00BE0544"/>
    <w:rsid w:val="00BE2220"/>
    <w:rsid w:val="00BE3B54"/>
    <w:rsid w:val="00BE5062"/>
    <w:rsid w:val="00BE5781"/>
    <w:rsid w:val="00BE61C8"/>
    <w:rsid w:val="00BF35CF"/>
    <w:rsid w:val="00BF39A3"/>
    <w:rsid w:val="00BF51A4"/>
    <w:rsid w:val="00BF6D96"/>
    <w:rsid w:val="00C0249A"/>
    <w:rsid w:val="00C03157"/>
    <w:rsid w:val="00C041CF"/>
    <w:rsid w:val="00C0485A"/>
    <w:rsid w:val="00C05970"/>
    <w:rsid w:val="00C061DB"/>
    <w:rsid w:val="00C06727"/>
    <w:rsid w:val="00C073FF"/>
    <w:rsid w:val="00C1189D"/>
    <w:rsid w:val="00C15388"/>
    <w:rsid w:val="00C16AAD"/>
    <w:rsid w:val="00C2479A"/>
    <w:rsid w:val="00C3283A"/>
    <w:rsid w:val="00C34398"/>
    <w:rsid w:val="00C34EBA"/>
    <w:rsid w:val="00C40673"/>
    <w:rsid w:val="00C4202A"/>
    <w:rsid w:val="00C46991"/>
    <w:rsid w:val="00C46ACE"/>
    <w:rsid w:val="00C51CF4"/>
    <w:rsid w:val="00C5460D"/>
    <w:rsid w:val="00C560D5"/>
    <w:rsid w:val="00C665DD"/>
    <w:rsid w:val="00C666F9"/>
    <w:rsid w:val="00C732F9"/>
    <w:rsid w:val="00C73A7A"/>
    <w:rsid w:val="00C73FAA"/>
    <w:rsid w:val="00C743A7"/>
    <w:rsid w:val="00C74674"/>
    <w:rsid w:val="00C77E2F"/>
    <w:rsid w:val="00C90CAC"/>
    <w:rsid w:val="00C90F72"/>
    <w:rsid w:val="00C91477"/>
    <w:rsid w:val="00C94D2B"/>
    <w:rsid w:val="00C95257"/>
    <w:rsid w:val="00C967AE"/>
    <w:rsid w:val="00CA3951"/>
    <w:rsid w:val="00CB00F0"/>
    <w:rsid w:val="00CB2927"/>
    <w:rsid w:val="00CB6875"/>
    <w:rsid w:val="00CC1438"/>
    <w:rsid w:val="00CC1AB0"/>
    <w:rsid w:val="00CC3F38"/>
    <w:rsid w:val="00CD0D51"/>
    <w:rsid w:val="00CD1DFE"/>
    <w:rsid w:val="00CD346B"/>
    <w:rsid w:val="00CD3D95"/>
    <w:rsid w:val="00CD4737"/>
    <w:rsid w:val="00CE3143"/>
    <w:rsid w:val="00CF1E60"/>
    <w:rsid w:val="00D03BBD"/>
    <w:rsid w:val="00D069CD"/>
    <w:rsid w:val="00D07D7F"/>
    <w:rsid w:val="00D1074E"/>
    <w:rsid w:val="00D12B3C"/>
    <w:rsid w:val="00D14148"/>
    <w:rsid w:val="00D17440"/>
    <w:rsid w:val="00D31270"/>
    <w:rsid w:val="00D349FB"/>
    <w:rsid w:val="00D34BBB"/>
    <w:rsid w:val="00D34C8C"/>
    <w:rsid w:val="00D35665"/>
    <w:rsid w:val="00D36AB8"/>
    <w:rsid w:val="00D401C6"/>
    <w:rsid w:val="00D42873"/>
    <w:rsid w:val="00D4659A"/>
    <w:rsid w:val="00D472A1"/>
    <w:rsid w:val="00D537C2"/>
    <w:rsid w:val="00D54371"/>
    <w:rsid w:val="00D54714"/>
    <w:rsid w:val="00D60A32"/>
    <w:rsid w:val="00D6144F"/>
    <w:rsid w:val="00D617EF"/>
    <w:rsid w:val="00D634D4"/>
    <w:rsid w:val="00D668AE"/>
    <w:rsid w:val="00D72CA1"/>
    <w:rsid w:val="00D77F2A"/>
    <w:rsid w:val="00D842FC"/>
    <w:rsid w:val="00D866AD"/>
    <w:rsid w:val="00DA0CF4"/>
    <w:rsid w:val="00DA47BB"/>
    <w:rsid w:val="00DA5978"/>
    <w:rsid w:val="00DA6F65"/>
    <w:rsid w:val="00DB1CC1"/>
    <w:rsid w:val="00DB4D83"/>
    <w:rsid w:val="00DC2790"/>
    <w:rsid w:val="00DD0A5A"/>
    <w:rsid w:val="00DD5114"/>
    <w:rsid w:val="00DD7469"/>
    <w:rsid w:val="00DE45BB"/>
    <w:rsid w:val="00E0319F"/>
    <w:rsid w:val="00E14E3E"/>
    <w:rsid w:val="00E166BD"/>
    <w:rsid w:val="00E16FD9"/>
    <w:rsid w:val="00E178D3"/>
    <w:rsid w:val="00E20B7C"/>
    <w:rsid w:val="00E222C3"/>
    <w:rsid w:val="00E25024"/>
    <w:rsid w:val="00E32F79"/>
    <w:rsid w:val="00E336D6"/>
    <w:rsid w:val="00E3476F"/>
    <w:rsid w:val="00E3594C"/>
    <w:rsid w:val="00E403D5"/>
    <w:rsid w:val="00E40CE2"/>
    <w:rsid w:val="00E45DD7"/>
    <w:rsid w:val="00E5496C"/>
    <w:rsid w:val="00E56080"/>
    <w:rsid w:val="00E611A3"/>
    <w:rsid w:val="00E618B8"/>
    <w:rsid w:val="00E63E6A"/>
    <w:rsid w:val="00E703C9"/>
    <w:rsid w:val="00E77298"/>
    <w:rsid w:val="00E77FA6"/>
    <w:rsid w:val="00E80EE3"/>
    <w:rsid w:val="00E8304A"/>
    <w:rsid w:val="00E84E07"/>
    <w:rsid w:val="00E86C62"/>
    <w:rsid w:val="00E915B6"/>
    <w:rsid w:val="00E92D85"/>
    <w:rsid w:val="00E93DC5"/>
    <w:rsid w:val="00E93F26"/>
    <w:rsid w:val="00EA003C"/>
    <w:rsid w:val="00EA1F85"/>
    <w:rsid w:val="00EA29B8"/>
    <w:rsid w:val="00EA2B31"/>
    <w:rsid w:val="00EA40C8"/>
    <w:rsid w:val="00EA5464"/>
    <w:rsid w:val="00EA7B88"/>
    <w:rsid w:val="00ED36B9"/>
    <w:rsid w:val="00ED6968"/>
    <w:rsid w:val="00ED730F"/>
    <w:rsid w:val="00EE0362"/>
    <w:rsid w:val="00EE2C9A"/>
    <w:rsid w:val="00EE37E1"/>
    <w:rsid w:val="00EE3FE6"/>
    <w:rsid w:val="00EE607D"/>
    <w:rsid w:val="00EE7F77"/>
    <w:rsid w:val="00EF50B7"/>
    <w:rsid w:val="00EF760E"/>
    <w:rsid w:val="00EF776A"/>
    <w:rsid w:val="00F00874"/>
    <w:rsid w:val="00F10061"/>
    <w:rsid w:val="00F15913"/>
    <w:rsid w:val="00F166B2"/>
    <w:rsid w:val="00F232F2"/>
    <w:rsid w:val="00F25907"/>
    <w:rsid w:val="00F30206"/>
    <w:rsid w:val="00F30863"/>
    <w:rsid w:val="00F336C4"/>
    <w:rsid w:val="00F33BC6"/>
    <w:rsid w:val="00F341CE"/>
    <w:rsid w:val="00F3676A"/>
    <w:rsid w:val="00F37362"/>
    <w:rsid w:val="00F41E19"/>
    <w:rsid w:val="00F4577E"/>
    <w:rsid w:val="00F46B73"/>
    <w:rsid w:val="00F50627"/>
    <w:rsid w:val="00F524FA"/>
    <w:rsid w:val="00F55B43"/>
    <w:rsid w:val="00F56539"/>
    <w:rsid w:val="00F64519"/>
    <w:rsid w:val="00F65A6D"/>
    <w:rsid w:val="00F65BDE"/>
    <w:rsid w:val="00F71509"/>
    <w:rsid w:val="00F73B6A"/>
    <w:rsid w:val="00F73E03"/>
    <w:rsid w:val="00F73F44"/>
    <w:rsid w:val="00F771F2"/>
    <w:rsid w:val="00F80BA3"/>
    <w:rsid w:val="00F93017"/>
    <w:rsid w:val="00F9739C"/>
    <w:rsid w:val="00FA19A1"/>
    <w:rsid w:val="00FA3407"/>
    <w:rsid w:val="00FB18D7"/>
    <w:rsid w:val="00FB3FEF"/>
    <w:rsid w:val="00FB54A0"/>
    <w:rsid w:val="00FB5BE1"/>
    <w:rsid w:val="00FC3912"/>
    <w:rsid w:val="00FC5A08"/>
    <w:rsid w:val="00FC601C"/>
    <w:rsid w:val="00FC65F7"/>
    <w:rsid w:val="00FC67F7"/>
    <w:rsid w:val="00FD3D7C"/>
    <w:rsid w:val="00FD4862"/>
    <w:rsid w:val="00FD4C73"/>
    <w:rsid w:val="00FD6D96"/>
    <w:rsid w:val="00FD7604"/>
    <w:rsid w:val="00FE4049"/>
    <w:rsid w:val="00FF48C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A6959"/>
  <w15:docId w15:val="{B98C515D-280C-4D76-B036-33AEA6483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Lucida Sans Unicode" w:hAnsi="Times New Roman" w:cs="Times New Roman"/>
        <w:lang w:val="pl-PL"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46E1B"/>
    <w:pPr>
      <w:widowControl w:val="0"/>
      <w:suppressAutoHyphens/>
    </w:pPr>
    <w:rPr>
      <w:kern w:val="1"/>
      <w:sz w:val="24"/>
      <w:szCs w:val="24"/>
    </w:rPr>
  </w:style>
  <w:style w:type="paragraph" w:styleId="Nagwek1">
    <w:name w:val="heading 1"/>
    <w:basedOn w:val="Normalny"/>
    <w:next w:val="Tekstpodstawowy"/>
    <w:link w:val="Nagwek1Znak"/>
    <w:qFormat/>
    <w:rsid w:val="00246E1B"/>
    <w:pPr>
      <w:keepNext/>
      <w:pageBreakBefore/>
      <w:numPr>
        <w:numId w:val="1"/>
      </w:numPr>
      <w:pBdr>
        <w:top w:val="triple" w:sz="4" w:space="1" w:color="auto"/>
        <w:left w:val="triple" w:sz="4" w:space="4" w:color="auto"/>
        <w:bottom w:val="triple" w:sz="4" w:space="1" w:color="auto"/>
        <w:right w:val="triple" w:sz="4" w:space="4" w:color="auto"/>
      </w:pBdr>
      <w:shd w:val="clear" w:color="auto" w:fill="B3B3B3"/>
      <w:spacing w:before="240" w:after="120"/>
      <w:jc w:val="center"/>
      <w:outlineLvl w:val="0"/>
    </w:pPr>
    <w:rPr>
      <w:rFonts w:ascii="Bookman Old Style" w:hAnsi="Bookman Old Style" w:cs="Tahoma"/>
      <w:bCs/>
      <w:sz w:val="32"/>
      <w:szCs w:val="32"/>
    </w:rPr>
  </w:style>
  <w:style w:type="paragraph" w:styleId="Nagwek2">
    <w:name w:val="heading 2"/>
    <w:basedOn w:val="Normalny"/>
    <w:next w:val="Tekstpodstawowy"/>
    <w:link w:val="Nagwek2Znak"/>
    <w:qFormat/>
    <w:rsid w:val="00246E1B"/>
    <w:pPr>
      <w:keepNext/>
      <w:numPr>
        <w:ilvl w:val="1"/>
        <w:numId w:val="1"/>
      </w:numPr>
      <w:pBdr>
        <w:top w:val="double" w:sz="4" w:space="1" w:color="808080"/>
        <w:left w:val="double" w:sz="4" w:space="4" w:color="808080"/>
        <w:bottom w:val="double" w:sz="4" w:space="1" w:color="808080"/>
        <w:right w:val="double" w:sz="4" w:space="4" w:color="808080"/>
      </w:pBdr>
      <w:shd w:val="clear" w:color="auto" w:fill="E6E6E6"/>
      <w:spacing w:before="240" w:after="120"/>
      <w:jc w:val="center"/>
      <w:outlineLvl w:val="1"/>
    </w:pPr>
    <w:rPr>
      <w:rFonts w:ascii="Bookman Old Style" w:hAnsi="Bookman Old Style" w:cs="Tahoma"/>
      <w:bCs/>
      <w:iCs/>
      <w:sz w:val="28"/>
      <w:szCs w:val="28"/>
    </w:rPr>
  </w:style>
  <w:style w:type="paragraph" w:styleId="Nagwek3">
    <w:name w:val="heading 3"/>
    <w:basedOn w:val="Normalny"/>
    <w:next w:val="Tekstpodstawowy"/>
    <w:link w:val="Nagwek3Znak"/>
    <w:qFormat/>
    <w:rsid w:val="00246E1B"/>
    <w:pPr>
      <w:keepNext/>
      <w:numPr>
        <w:ilvl w:val="2"/>
        <w:numId w:val="1"/>
      </w:numPr>
      <w:pBdr>
        <w:top w:val="single" w:sz="4" w:space="1" w:color="A6A6A6"/>
        <w:left w:val="single" w:sz="4" w:space="4" w:color="A6A6A6"/>
        <w:bottom w:val="single" w:sz="4" w:space="1" w:color="A6A6A6"/>
        <w:right w:val="single" w:sz="4" w:space="4" w:color="A6A6A6"/>
      </w:pBdr>
      <w:shd w:val="clear" w:color="auto" w:fill="E6E6E6"/>
      <w:spacing w:before="240" w:after="120"/>
      <w:jc w:val="center"/>
      <w:outlineLvl w:val="2"/>
    </w:pPr>
    <w:rPr>
      <w:rFonts w:ascii="Bookman Old Style" w:hAnsi="Bookman Old Style" w:cs="Tahoma"/>
      <w:bCs/>
    </w:rPr>
  </w:style>
  <w:style w:type="paragraph" w:styleId="Nagwek4">
    <w:name w:val="heading 4"/>
    <w:basedOn w:val="Normalny"/>
    <w:next w:val="Normalny"/>
    <w:link w:val="Nagwek4Znak"/>
    <w:qFormat/>
    <w:rsid w:val="00246E1B"/>
    <w:pPr>
      <w:keepNext/>
      <w:tabs>
        <w:tab w:val="left" w:pos="6840"/>
      </w:tabs>
      <w:ind w:right="-6"/>
      <w:outlineLvl w:val="3"/>
    </w:pPr>
    <w:rPr>
      <w:u w:val="single"/>
    </w:rPr>
  </w:style>
  <w:style w:type="paragraph" w:styleId="Nagwek5">
    <w:name w:val="heading 5"/>
    <w:basedOn w:val="Normalny"/>
    <w:next w:val="Tekstpodstawowy"/>
    <w:link w:val="Nagwek5Znak"/>
    <w:qFormat/>
    <w:rsid w:val="00246E1B"/>
    <w:pPr>
      <w:keepNext/>
      <w:spacing w:before="240" w:after="120"/>
      <w:outlineLvl w:val="4"/>
    </w:pPr>
    <w:rPr>
      <w:rFonts w:cs="Tahom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A2460"/>
    <w:rPr>
      <w:rFonts w:ascii="Bookman Old Style" w:hAnsi="Bookman Old Style" w:cs="Tahoma"/>
      <w:bCs/>
      <w:kern w:val="1"/>
      <w:sz w:val="32"/>
      <w:szCs w:val="32"/>
      <w:shd w:val="clear" w:color="auto" w:fill="B3B3B3"/>
    </w:rPr>
  </w:style>
  <w:style w:type="paragraph" w:styleId="Tekstpodstawowy">
    <w:name w:val="Body Text"/>
    <w:basedOn w:val="Normalny"/>
    <w:link w:val="TekstpodstawowyZnak"/>
    <w:uiPriority w:val="99"/>
    <w:semiHidden/>
    <w:unhideWhenUsed/>
    <w:rsid w:val="009A2460"/>
    <w:pPr>
      <w:spacing w:after="120"/>
    </w:pPr>
  </w:style>
  <w:style w:type="character" w:customStyle="1" w:styleId="TekstpodstawowyZnak">
    <w:name w:val="Tekst podstawowy Znak"/>
    <w:basedOn w:val="Domylnaczcionkaakapitu"/>
    <w:link w:val="Tekstpodstawowy"/>
    <w:uiPriority w:val="99"/>
    <w:semiHidden/>
    <w:rsid w:val="009A2460"/>
    <w:rPr>
      <w:rFonts w:eastAsia="Lucida Sans Unicode"/>
      <w:kern w:val="1"/>
      <w:sz w:val="24"/>
      <w:szCs w:val="24"/>
    </w:rPr>
  </w:style>
  <w:style w:type="character" w:customStyle="1" w:styleId="Nagwek2Znak">
    <w:name w:val="Nagłówek 2 Znak"/>
    <w:basedOn w:val="Domylnaczcionkaakapitu"/>
    <w:link w:val="Nagwek2"/>
    <w:rsid w:val="009A2460"/>
    <w:rPr>
      <w:rFonts w:ascii="Bookman Old Style" w:hAnsi="Bookman Old Style" w:cs="Tahoma"/>
      <w:bCs/>
      <w:iCs/>
      <w:kern w:val="1"/>
      <w:sz w:val="28"/>
      <w:szCs w:val="28"/>
      <w:shd w:val="clear" w:color="auto" w:fill="E6E6E6"/>
    </w:rPr>
  </w:style>
  <w:style w:type="character" w:customStyle="1" w:styleId="Nagwek3Znak">
    <w:name w:val="Nagłówek 3 Znak"/>
    <w:basedOn w:val="Domylnaczcionkaakapitu"/>
    <w:link w:val="Nagwek3"/>
    <w:rsid w:val="009A2460"/>
    <w:rPr>
      <w:rFonts w:ascii="Bookman Old Style" w:hAnsi="Bookman Old Style" w:cs="Tahoma"/>
      <w:bCs/>
      <w:kern w:val="1"/>
      <w:sz w:val="24"/>
      <w:szCs w:val="24"/>
      <w:shd w:val="clear" w:color="auto" w:fill="E6E6E6"/>
    </w:rPr>
  </w:style>
  <w:style w:type="character" w:customStyle="1" w:styleId="Nagwek4Znak">
    <w:name w:val="Nagłówek 4 Znak"/>
    <w:basedOn w:val="Domylnaczcionkaakapitu"/>
    <w:link w:val="Nagwek4"/>
    <w:rsid w:val="009A2460"/>
    <w:rPr>
      <w:rFonts w:eastAsia="Lucida Sans Unicode"/>
      <w:kern w:val="1"/>
      <w:sz w:val="24"/>
      <w:szCs w:val="24"/>
      <w:u w:val="single"/>
    </w:rPr>
  </w:style>
  <w:style w:type="character" w:customStyle="1" w:styleId="Nagwek5Znak">
    <w:name w:val="Nagłówek 5 Znak"/>
    <w:basedOn w:val="Domylnaczcionkaakapitu"/>
    <w:link w:val="Nagwek5"/>
    <w:rsid w:val="009A2460"/>
    <w:rPr>
      <w:rFonts w:eastAsia="Lucida Sans Unicode" w:cs="Tahoma"/>
      <w:b/>
      <w:bCs/>
      <w:kern w:val="1"/>
    </w:rPr>
  </w:style>
  <w:style w:type="paragraph" w:styleId="Legenda">
    <w:name w:val="caption"/>
    <w:basedOn w:val="Normalny"/>
    <w:next w:val="Normalny"/>
    <w:uiPriority w:val="35"/>
    <w:unhideWhenUsed/>
    <w:qFormat/>
    <w:rsid w:val="00246E1B"/>
    <w:rPr>
      <w:b/>
      <w:bCs/>
      <w:sz w:val="20"/>
      <w:szCs w:val="20"/>
    </w:rPr>
  </w:style>
  <w:style w:type="paragraph" w:styleId="Nagwekspisutreci">
    <w:name w:val="TOC Heading"/>
    <w:basedOn w:val="Normalny"/>
    <w:qFormat/>
    <w:rsid w:val="00246E1B"/>
    <w:pPr>
      <w:keepNext/>
      <w:suppressLineNumbers/>
      <w:spacing w:before="240" w:after="120"/>
    </w:pPr>
    <w:rPr>
      <w:rFonts w:ascii="Arial" w:hAnsi="Arial" w:cs="Tahoma"/>
      <w:b/>
      <w:bCs/>
      <w:sz w:val="32"/>
      <w:szCs w:val="32"/>
    </w:rPr>
  </w:style>
  <w:style w:type="paragraph" w:customStyle="1" w:styleId="Tre">
    <w:name w:val="Treść"/>
    <w:basedOn w:val="Normalny"/>
    <w:link w:val="TreZnak"/>
    <w:qFormat/>
    <w:rsid w:val="00246E1B"/>
    <w:pPr>
      <w:widowControl/>
      <w:suppressAutoHyphens w:val="0"/>
      <w:ind w:firstLine="567"/>
      <w:jc w:val="both"/>
    </w:pPr>
    <w:rPr>
      <w:rFonts w:ascii="Arial" w:eastAsia="Times New Roman" w:hAnsi="Arial" w:cs="Arial"/>
      <w:bCs/>
      <w:kern w:val="0"/>
    </w:rPr>
  </w:style>
  <w:style w:type="character" w:customStyle="1" w:styleId="TreZnak">
    <w:name w:val="Treść Znak"/>
    <w:link w:val="Tre"/>
    <w:rsid w:val="00246E1B"/>
    <w:rPr>
      <w:rFonts w:ascii="Arial" w:hAnsi="Arial" w:cs="Arial"/>
      <w:bCs/>
      <w:sz w:val="24"/>
      <w:szCs w:val="24"/>
    </w:rPr>
  </w:style>
  <w:style w:type="character" w:styleId="Pogrubienie">
    <w:name w:val="Strong"/>
    <w:uiPriority w:val="22"/>
    <w:qFormat/>
    <w:rsid w:val="00246E1B"/>
    <w:rPr>
      <w:b/>
      <w:bCs/>
    </w:rPr>
  </w:style>
  <w:style w:type="paragraph" w:styleId="Akapitzlist">
    <w:name w:val="List Paragraph"/>
    <w:basedOn w:val="Normalny"/>
    <w:qFormat/>
    <w:rsid w:val="00246E1B"/>
    <w:pPr>
      <w:widowControl/>
      <w:suppressAutoHyphens w:val="0"/>
      <w:spacing w:after="200" w:line="276" w:lineRule="auto"/>
      <w:ind w:left="720"/>
      <w:contextualSpacing/>
    </w:pPr>
    <w:rPr>
      <w:rFonts w:ascii="Calibri" w:eastAsia="Times New Roman" w:hAnsi="Calibri"/>
      <w:kern w:val="0"/>
      <w:sz w:val="22"/>
      <w:szCs w:val="22"/>
      <w:lang w:eastAsia="pl-PL"/>
    </w:rPr>
  </w:style>
  <w:style w:type="paragraph" w:styleId="Tekstprzypisudolnego">
    <w:name w:val="footnote text"/>
    <w:basedOn w:val="Normalny"/>
    <w:link w:val="TekstprzypisudolnegoZnak"/>
    <w:unhideWhenUsed/>
    <w:rsid w:val="007052BF"/>
    <w:rPr>
      <w:sz w:val="20"/>
      <w:szCs w:val="20"/>
    </w:rPr>
  </w:style>
  <w:style w:type="character" w:customStyle="1" w:styleId="TekstprzypisudolnegoZnak">
    <w:name w:val="Tekst przypisu dolnego Znak"/>
    <w:basedOn w:val="Domylnaczcionkaakapitu"/>
    <w:link w:val="Tekstprzypisudolnego"/>
    <w:uiPriority w:val="99"/>
    <w:semiHidden/>
    <w:rsid w:val="007052BF"/>
    <w:rPr>
      <w:kern w:val="1"/>
    </w:rPr>
  </w:style>
  <w:style w:type="character" w:styleId="Odwoanieprzypisudolnego">
    <w:name w:val="footnote reference"/>
    <w:basedOn w:val="Domylnaczcionkaakapitu"/>
    <w:unhideWhenUsed/>
    <w:rsid w:val="007052BF"/>
    <w:rPr>
      <w:vertAlign w:val="superscript"/>
    </w:rPr>
  </w:style>
  <w:style w:type="paragraph" w:styleId="Nagwek">
    <w:name w:val="header"/>
    <w:basedOn w:val="Normalny"/>
    <w:link w:val="NagwekZnak"/>
    <w:uiPriority w:val="99"/>
    <w:unhideWhenUsed/>
    <w:rsid w:val="000A6835"/>
    <w:pPr>
      <w:tabs>
        <w:tab w:val="center" w:pos="4536"/>
        <w:tab w:val="right" w:pos="9072"/>
      </w:tabs>
    </w:pPr>
  </w:style>
  <w:style w:type="character" w:customStyle="1" w:styleId="NagwekZnak">
    <w:name w:val="Nagłówek Znak"/>
    <w:basedOn w:val="Domylnaczcionkaakapitu"/>
    <w:link w:val="Nagwek"/>
    <w:uiPriority w:val="99"/>
    <w:rsid w:val="000A6835"/>
    <w:rPr>
      <w:kern w:val="1"/>
      <w:sz w:val="24"/>
      <w:szCs w:val="24"/>
    </w:rPr>
  </w:style>
  <w:style w:type="paragraph" w:styleId="Stopka">
    <w:name w:val="footer"/>
    <w:basedOn w:val="Normalny"/>
    <w:link w:val="StopkaZnak"/>
    <w:uiPriority w:val="99"/>
    <w:unhideWhenUsed/>
    <w:rsid w:val="000A6835"/>
    <w:pPr>
      <w:tabs>
        <w:tab w:val="center" w:pos="4536"/>
        <w:tab w:val="right" w:pos="9072"/>
      </w:tabs>
    </w:pPr>
  </w:style>
  <w:style w:type="character" w:customStyle="1" w:styleId="StopkaZnak">
    <w:name w:val="Stopka Znak"/>
    <w:basedOn w:val="Domylnaczcionkaakapitu"/>
    <w:link w:val="Stopka"/>
    <w:uiPriority w:val="99"/>
    <w:rsid w:val="000A6835"/>
    <w:rPr>
      <w:kern w:val="1"/>
      <w:sz w:val="24"/>
      <w:szCs w:val="24"/>
    </w:rPr>
  </w:style>
  <w:style w:type="paragraph" w:styleId="Tekstdymka">
    <w:name w:val="Balloon Text"/>
    <w:basedOn w:val="Normalny"/>
    <w:link w:val="TekstdymkaZnak"/>
    <w:uiPriority w:val="99"/>
    <w:semiHidden/>
    <w:unhideWhenUsed/>
    <w:rsid w:val="00E63E6A"/>
    <w:rPr>
      <w:rFonts w:ascii="Tahoma" w:hAnsi="Tahoma" w:cs="Tahoma"/>
      <w:sz w:val="16"/>
      <w:szCs w:val="16"/>
    </w:rPr>
  </w:style>
  <w:style w:type="character" w:customStyle="1" w:styleId="TekstdymkaZnak">
    <w:name w:val="Tekst dymka Znak"/>
    <w:basedOn w:val="Domylnaczcionkaakapitu"/>
    <w:link w:val="Tekstdymka"/>
    <w:uiPriority w:val="99"/>
    <w:semiHidden/>
    <w:rsid w:val="00E63E6A"/>
    <w:rPr>
      <w:rFonts w:ascii="Tahoma" w:hAnsi="Tahoma" w:cs="Tahoma"/>
      <w:kern w:val="1"/>
      <w:sz w:val="16"/>
      <w:szCs w:val="16"/>
    </w:rPr>
  </w:style>
  <w:style w:type="character" w:styleId="Odwoaniedokomentarza">
    <w:name w:val="annotation reference"/>
    <w:basedOn w:val="Domylnaczcionkaakapitu"/>
    <w:uiPriority w:val="99"/>
    <w:semiHidden/>
    <w:unhideWhenUsed/>
    <w:rsid w:val="00E618B8"/>
    <w:rPr>
      <w:sz w:val="16"/>
      <w:szCs w:val="16"/>
    </w:rPr>
  </w:style>
  <w:style w:type="paragraph" w:styleId="Tekstkomentarza">
    <w:name w:val="annotation text"/>
    <w:basedOn w:val="Normalny"/>
    <w:link w:val="TekstkomentarzaZnak"/>
    <w:uiPriority w:val="99"/>
    <w:semiHidden/>
    <w:unhideWhenUsed/>
    <w:rsid w:val="00E618B8"/>
    <w:rPr>
      <w:sz w:val="20"/>
      <w:szCs w:val="20"/>
    </w:rPr>
  </w:style>
  <w:style w:type="character" w:customStyle="1" w:styleId="TekstkomentarzaZnak">
    <w:name w:val="Tekst komentarza Znak"/>
    <w:basedOn w:val="Domylnaczcionkaakapitu"/>
    <w:link w:val="Tekstkomentarza"/>
    <w:uiPriority w:val="99"/>
    <w:semiHidden/>
    <w:rsid w:val="00E618B8"/>
    <w:rPr>
      <w:kern w:val="1"/>
    </w:rPr>
  </w:style>
  <w:style w:type="paragraph" w:styleId="Tematkomentarza">
    <w:name w:val="annotation subject"/>
    <w:basedOn w:val="Tekstkomentarza"/>
    <w:next w:val="Tekstkomentarza"/>
    <w:link w:val="TematkomentarzaZnak"/>
    <w:uiPriority w:val="99"/>
    <w:semiHidden/>
    <w:unhideWhenUsed/>
    <w:rsid w:val="00E618B8"/>
    <w:rPr>
      <w:b/>
      <w:bCs/>
    </w:rPr>
  </w:style>
  <w:style w:type="character" w:customStyle="1" w:styleId="TematkomentarzaZnak">
    <w:name w:val="Temat komentarza Znak"/>
    <w:basedOn w:val="TekstkomentarzaZnak"/>
    <w:link w:val="Tematkomentarza"/>
    <w:uiPriority w:val="99"/>
    <w:semiHidden/>
    <w:rsid w:val="00E618B8"/>
    <w:rPr>
      <w:b/>
      <w:bCs/>
      <w:kern w:val="1"/>
    </w:rPr>
  </w:style>
  <w:style w:type="paragraph" w:styleId="Zwykytekst">
    <w:name w:val="Plain Text"/>
    <w:basedOn w:val="Normalny"/>
    <w:link w:val="ZwykytekstZnak"/>
    <w:unhideWhenUsed/>
    <w:rsid w:val="00A021B6"/>
    <w:pPr>
      <w:widowControl/>
      <w:suppressAutoHyphens w:val="0"/>
    </w:pPr>
    <w:rPr>
      <w:rFonts w:ascii="Calibri" w:eastAsiaTheme="minorHAnsi" w:hAnsi="Calibri" w:cstheme="minorBidi"/>
      <w:kern w:val="0"/>
      <w:sz w:val="22"/>
      <w:szCs w:val="21"/>
    </w:rPr>
  </w:style>
  <w:style w:type="character" w:customStyle="1" w:styleId="ZwykytekstZnak">
    <w:name w:val="Zwykły tekst Znak"/>
    <w:basedOn w:val="Domylnaczcionkaakapitu"/>
    <w:link w:val="Zwykytekst"/>
    <w:rsid w:val="00A021B6"/>
    <w:rPr>
      <w:rFonts w:ascii="Calibri" w:eastAsiaTheme="minorHAnsi" w:hAnsi="Calibri" w:cstheme="minorBidi"/>
      <w:sz w:val="22"/>
      <w:szCs w:val="21"/>
    </w:rPr>
  </w:style>
  <w:style w:type="paragraph" w:customStyle="1" w:styleId="WW-Tekstpodstawowy2">
    <w:name w:val="WW-Tekst podstawowy 2"/>
    <w:basedOn w:val="Normalny"/>
    <w:rsid w:val="00D12B3C"/>
    <w:pPr>
      <w:widowControl/>
      <w:overflowPunct w:val="0"/>
      <w:autoSpaceDE w:val="0"/>
      <w:jc w:val="both"/>
      <w:textAlignment w:val="baseline"/>
    </w:pPr>
    <w:rPr>
      <w:rFonts w:eastAsia="Times New Roman"/>
      <w:kern w:val="0"/>
      <w:sz w:val="22"/>
      <w:szCs w:val="20"/>
      <w:lang w:eastAsia="zh-CN"/>
    </w:rPr>
  </w:style>
  <w:style w:type="paragraph" w:customStyle="1" w:styleId="western">
    <w:name w:val="western"/>
    <w:basedOn w:val="Normalny"/>
    <w:rsid w:val="00D12B3C"/>
    <w:pPr>
      <w:widowControl/>
      <w:suppressAutoHyphens w:val="0"/>
      <w:spacing w:before="280" w:after="119" w:line="276" w:lineRule="auto"/>
    </w:pPr>
    <w:rPr>
      <w:rFonts w:ascii="Calibri" w:eastAsia="Times New Roman" w:hAnsi="Calibri" w:cs="Calibri"/>
      <w:color w:val="000000"/>
      <w:kern w:val="0"/>
      <w:sz w:val="22"/>
      <w:szCs w:val="22"/>
      <w:lang w:eastAsia="zh-CN"/>
    </w:rPr>
  </w:style>
  <w:style w:type="paragraph" w:customStyle="1" w:styleId="Standard">
    <w:name w:val="Standard"/>
    <w:rsid w:val="00592611"/>
    <w:pPr>
      <w:suppressAutoHyphens/>
      <w:autoSpaceDN w:val="0"/>
      <w:spacing w:after="200" w:line="276" w:lineRule="auto"/>
      <w:jc w:val="both"/>
    </w:pPr>
    <w:rPr>
      <w:rFonts w:ascii="Calibri" w:eastAsia="Calibri" w:hAnsi="Calibri"/>
      <w:kern w:val="3"/>
      <w:sz w:val="22"/>
      <w:szCs w:val="22"/>
      <w:lang w:eastAsia="zh-CN"/>
    </w:rPr>
  </w:style>
  <w:style w:type="numbering" w:customStyle="1" w:styleId="WW8Num1">
    <w:name w:val="WW8Num1"/>
    <w:rsid w:val="00592611"/>
    <w:pPr>
      <w:numPr>
        <w:numId w:val="2"/>
      </w:numPr>
    </w:pPr>
  </w:style>
  <w:style w:type="paragraph" w:styleId="Bezodstpw">
    <w:name w:val="No Spacing"/>
    <w:qFormat/>
    <w:rsid w:val="005030C7"/>
    <w:pPr>
      <w:suppressAutoHyphens/>
    </w:pPr>
    <w:rPr>
      <w:rFonts w:ascii="Calibri" w:eastAsia="Calibri" w:hAnsi="Calibri" w:cs="Calibri"/>
      <w:sz w:val="22"/>
      <w:szCs w:val="22"/>
      <w:lang w:eastAsia="zh-CN"/>
    </w:rPr>
  </w:style>
  <w:style w:type="character" w:customStyle="1" w:styleId="WW8Num6ztrue">
    <w:name w:val="WW8Num6ztrue"/>
    <w:rsid w:val="00CD0D51"/>
  </w:style>
  <w:style w:type="paragraph" w:styleId="Poprawka">
    <w:name w:val="Revision"/>
    <w:hidden/>
    <w:uiPriority w:val="99"/>
    <w:semiHidden/>
    <w:rsid w:val="00183EFA"/>
    <w:rPr>
      <w:kern w:val="1"/>
      <w:sz w:val="24"/>
      <w:szCs w:val="24"/>
    </w:rPr>
  </w:style>
  <w:style w:type="character" w:styleId="Uwydatnienie">
    <w:name w:val="Emphasis"/>
    <w:basedOn w:val="Domylnaczcionkaakapitu"/>
    <w:uiPriority w:val="20"/>
    <w:qFormat/>
    <w:rsid w:val="00037960"/>
    <w:rPr>
      <w:i/>
      <w:iCs/>
    </w:rPr>
  </w:style>
  <w:style w:type="character" w:customStyle="1" w:styleId="Znakiprzypiswdolnych">
    <w:name w:val="Znaki przypisów dolnych"/>
    <w:rsid w:val="00AD4B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312564">
      <w:bodyDiv w:val="1"/>
      <w:marLeft w:val="0"/>
      <w:marRight w:val="0"/>
      <w:marTop w:val="0"/>
      <w:marBottom w:val="0"/>
      <w:divBdr>
        <w:top w:val="none" w:sz="0" w:space="0" w:color="auto"/>
        <w:left w:val="none" w:sz="0" w:space="0" w:color="auto"/>
        <w:bottom w:val="none" w:sz="0" w:space="0" w:color="auto"/>
        <w:right w:val="none" w:sz="0" w:space="0" w:color="auto"/>
      </w:divBdr>
    </w:div>
    <w:div w:id="721515566">
      <w:bodyDiv w:val="1"/>
      <w:marLeft w:val="0"/>
      <w:marRight w:val="0"/>
      <w:marTop w:val="0"/>
      <w:marBottom w:val="0"/>
      <w:divBdr>
        <w:top w:val="none" w:sz="0" w:space="0" w:color="auto"/>
        <w:left w:val="none" w:sz="0" w:space="0" w:color="auto"/>
        <w:bottom w:val="none" w:sz="0" w:space="0" w:color="auto"/>
        <w:right w:val="none" w:sz="0" w:space="0" w:color="auto"/>
      </w:divBdr>
      <w:divsChild>
        <w:div w:id="200441629">
          <w:marLeft w:val="0"/>
          <w:marRight w:val="0"/>
          <w:marTop w:val="0"/>
          <w:marBottom w:val="0"/>
          <w:divBdr>
            <w:top w:val="none" w:sz="0" w:space="0" w:color="auto"/>
            <w:left w:val="none" w:sz="0" w:space="0" w:color="auto"/>
            <w:bottom w:val="none" w:sz="0" w:space="0" w:color="auto"/>
            <w:right w:val="none" w:sz="0" w:space="0" w:color="auto"/>
          </w:divBdr>
        </w:div>
        <w:div w:id="615909671">
          <w:marLeft w:val="0"/>
          <w:marRight w:val="0"/>
          <w:marTop w:val="0"/>
          <w:marBottom w:val="0"/>
          <w:divBdr>
            <w:top w:val="none" w:sz="0" w:space="0" w:color="auto"/>
            <w:left w:val="none" w:sz="0" w:space="0" w:color="auto"/>
            <w:bottom w:val="none" w:sz="0" w:space="0" w:color="auto"/>
            <w:right w:val="none" w:sz="0" w:space="0" w:color="auto"/>
          </w:divBdr>
        </w:div>
      </w:divsChild>
    </w:div>
    <w:div w:id="1050150385">
      <w:bodyDiv w:val="1"/>
      <w:marLeft w:val="0"/>
      <w:marRight w:val="0"/>
      <w:marTop w:val="0"/>
      <w:marBottom w:val="0"/>
      <w:divBdr>
        <w:top w:val="none" w:sz="0" w:space="0" w:color="auto"/>
        <w:left w:val="none" w:sz="0" w:space="0" w:color="auto"/>
        <w:bottom w:val="none" w:sz="0" w:space="0" w:color="auto"/>
        <w:right w:val="none" w:sz="0" w:space="0" w:color="auto"/>
      </w:divBdr>
      <w:divsChild>
        <w:div w:id="206339764">
          <w:marLeft w:val="0"/>
          <w:marRight w:val="0"/>
          <w:marTop w:val="0"/>
          <w:marBottom w:val="0"/>
          <w:divBdr>
            <w:top w:val="none" w:sz="0" w:space="0" w:color="auto"/>
            <w:left w:val="none" w:sz="0" w:space="0" w:color="auto"/>
            <w:bottom w:val="none" w:sz="0" w:space="0" w:color="auto"/>
            <w:right w:val="none" w:sz="0" w:space="0" w:color="auto"/>
          </w:divBdr>
        </w:div>
        <w:div w:id="1810055040">
          <w:marLeft w:val="0"/>
          <w:marRight w:val="0"/>
          <w:marTop w:val="0"/>
          <w:marBottom w:val="0"/>
          <w:divBdr>
            <w:top w:val="none" w:sz="0" w:space="0" w:color="auto"/>
            <w:left w:val="none" w:sz="0" w:space="0" w:color="auto"/>
            <w:bottom w:val="none" w:sz="0" w:space="0" w:color="auto"/>
            <w:right w:val="none" w:sz="0" w:space="0" w:color="auto"/>
          </w:divBdr>
        </w:div>
        <w:div w:id="840316343">
          <w:marLeft w:val="0"/>
          <w:marRight w:val="0"/>
          <w:marTop w:val="0"/>
          <w:marBottom w:val="0"/>
          <w:divBdr>
            <w:top w:val="none" w:sz="0" w:space="0" w:color="auto"/>
            <w:left w:val="none" w:sz="0" w:space="0" w:color="auto"/>
            <w:bottom w:val="none" w:sz="0" w:space="0" w:color="auto"/>
            <w:right w:val="none" w:sz="0" w:space="0" w:color="auto"/>
          </w:divBdr>
        </w:div>
        <w:div w:id="1202404149">
          <w:marLeft w:val="0"/>
          <w:marRight w:val="0"/>
          <w:marTop w:val="0"/>
          <w:marBottom w:val="0"/>
          <w:divBdr>
            <w:top w:val="none" w:sz="0" w:space="0" w:color="auto"/>
            <w:left w:val="none" w:sz="0" w:space="0" w:color="auto"/>
            <w:bottom w:val="none" w:sz="0" w:space="0" w:color="auto"/>
            <w:right w:val="none" w:sz="0" w:space="0" w:color="auto"/>
          </w:divBdr>
        </w:div>
        <w:div w:id="31734276">
          <w:marLeft w:val="0"/>
          <w:marRight w:val="0"/>
          <w:marTop w:val="0"/>
          <w:marBottom w:val="0"/>
          <w:divBdr>
            <w:top w:val="none" w:sz="0" w:space="0" w:color="auto"/>
            <w:left w:val="none" w:sz="0" w:space="0" w:color="auto"/>
            <w:bottom w:val="none" w:sz="0" w:space="0" w:color="auto"/>
            <w:right w:val="none" w:sz="0" w:space="0" w:color="auto"/>
          </w:divBdr>
        </w:div>
      </w:divsChild>
    </w:div>
    <w:div w:id="1289238280">
      <w:bodyDiv w:val="1"/>
      <w:marLeft w:val="0"/>
      <w:marRight w:val="0"/>
      <w:marTop w:val="0"/>
      <w:marBottom w:val="0"/>
      <w:divBdr>
        <w:top w:val="none" w:sz="0" w:space="0" w:color="auto"/>
        <w:left w:val="none" w:sz="0" w:space="0" w:color="auto"/>
        <w:bottom w:val="none" w:sz="0" w:space="0" w:color="auto"/>
        <w:right w:val="none" w:sz="0" w:space="0" w:color="auto"/>
      </w:divBdr>
    </w:div>
    <w:div w:id="1292515651">
      <w:bodyDiv w:val="1"/>
      <w:marLeft w:val="0"/>
      <w:marRight w:val="0"/>
      <w:marTop w:val="0"/>
      <w:marBottom w:val="0"/>
      <w:divBdr>
        <w:top w:val="none" w:sz="0" w:space="0" w:color="auto"/>
        <w:left w:val="none" w:sz="0" w:space="0" w:color="auto"/>
        <w:bottom w:val="none" w:sz="0" w:space="0" w:color="auto"/>
        <w:right w:val="none" w:sz="0" w:space="0" w:color="auto"/>
      </w:divBdr>
    </w:div>
    <w:div w:id="1536230901">
      <w:bodyDiv w:val="1"/>
      <w:marLeft w:val="0"/>
      <w:marRight w:val="0"/>
      <w:marTop w:val="0"/>
      <w:marBottom w:val="0"/>
      <w:divBdr>
        <w:top w:val="none" w:sz="0" w:space="0" w:color="auto"/>
        <w:left w:val="none" w:sz="0" w:space="0" w:color="auto"/>
        <w:bottom w:val="none" w:sz="0" w:space="0" w:color="auto"/>
        <w:right w:val="none" w:sz="0" w:space="0" w:color="auto"/>
      </w:divBdr>
    </w:div>
    <w:div w:id="1837304689">
      <w:bodyDiv w:val="1"/>
      <w:marLeft w:val="0"/>
      <w:marRight w:val="0"/>
      <w:marTop w:val="0"/>
      <w:marBottom w:val="0"/>
      <w:divBdr>
        <w:top w:val="none" w:sz="0" w:space="0" w:color="auto"/>
        <w:left w:val="none" w:sz="0" w:space="0" w:color="auto"/>
        <w:bottom w:val="none" w:sz="0" w:space="0" w:color="auto"/>
        <w:right w:val="none" w:sz="0" w:space="0" w:color="auto"/>
      </w:divBdr>
      <w:divsChild>
        <w:div w:id="461535052">
          <w:marLeft w:val="0"/>
          <w:marRight w:val="0"/>
          <w:marTop w:val="0"/>
          <w:marBottom w:val="0"/>
          <w:divBdr>
            <w:top w:val="none" w:sz="0" w:space="0" w:color="auto"/>
            <w:left w:val="none" w:sz="0" w:space="0" w:color="auto"/>
            <w:bottom w:val="none" w:sz="0" w:space="0" w:color="auto"/>
            <w:right w:val="none" w:sz="0" w:space="0" w:color="auto"/>
          </w:divBdr>
        </w:div>
        <w:div w:id="926884348">
          <w:marLeft w:val="0"/>
          <w:marRight w:val="0"/>
          <w:marTop w:val="0"/>
          <w:marBottom w:val="0"/>
          <w:divBdr>
            <w:top w:val="none" w:sz="0" w:space="0" w:color="auto"/>
            <w:left w:val="none" w:sz="0" w:space="0" w:color="auto"/>
            <w:bottom w:val="none" w:sz="0" w:space="0" w:color="auto"/>
            <w:right w:val="none" w:sz="0" w:space="0" w:color="auto"/>
          </w:divBdr>
        </w:div>
        <w:div w:id="1335106786">
          <w:marLeft w:val="0"/>
          <w:marRight w:val="0"/>
          <w:marTop w:val="0"/>
          <w:marBottom w:val="0"/>
          <w:divBdr>
            <w:top w:val="none" w:sz="0" w:space="0" w:color="auto"/>
            <w:left w:val="none" w:sz="0" w:space="0" w:color="auto"/>
            <w:bottom w:val="none" w:sz="0" w:space="0" w:color="auto"/>
            <w:right w:val="none" w:sz="0" w:space="0" w:color="auto"/>
          </w:divBdr>
        </w:div>
        <w:div w:id="711927963">
          <w:marLeft w:val="0"/>
          <w:marRight w:val="0"/>
          <w:marTop w:val="0"/>
          <w:marBottom w:val="0"/>
          <w:divBdr>
            <w:top w:val="none" w:sz="0" w:space="0" w:color="auto"/>
            <w:left w:val="none" w:sz="0" w:space="0" w:color="auto"/>
            <w:bottom w:val="none" w:sz="0" w:space="0" w:color="auto"/>
            <w:right w:val="none" w:sz="0" w:space="0" w:color="auto"/>
          </w:divBdr>
        </w:div>
        <w:div w:id="1622346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www.ckps.lasy.gov.pl/image/journal/article?img_id=26327488&amp;t=1426497054371&amp;width=71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14DC8-A64A-4237-BC87-ADDE50F8D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6191</Words>
  <Characters>37152</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Chanas</dc:creator>
  <cp:lastModifiedBy>Grzegorz Chanas</cp:lastModifiedBy>
  <cp:revision>8</cp:revision>
  <cp:lastPrinted>2018-04-11T11:51:00Z</cp:lastPrinted>
  <dcterms:created xsi:type="dcterms:W3CDTF">2018-04-11T11:48:00Z</dcterms:created>
  <dcterms:modified xsi:type="dcterms:W3CDTF">2018-04-24T06:19:00Z</dcterms:modified>
</cp:coreProperties>
</file>